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66CE" w:rsidRPr="00490445" w:rsidRDefault="007F66CE" w:rsidP="007F66CE">
      <w:pPr>
        <w:spacing w:after="0"/>
        <w:jc w:val="right"/>
        <w:rPr>
          <w:rFonts w:ascii="Times New Roman" w:hAnsi="Times New Roman" w:cs="Times New Roman"/>
          <w:bCs/>
          <w:i/>
          <w:sz w:val="24"/>
          <w:szCs w:val="24"/>
        </w:rPr>
      </w:pPr>
      <w:r w:rsidRPr="00490445">
        <w:rPr>
          <w:rFonts w:ascii="Times New Roman" w:hAnsi="Times New Roman" w:cs="Times New Roman"/>
          <w:bCs/>
          <w:i/>
          <w:sz w:val="24"/>
          <w:szCs w:val="24"/>
        </w:rPr>
        <w:t>Приложение</w:t>
      </w:r>
    </w:p>
    <w:p w:rsidR="007F66CE" w:rsidRPr="00490445" w:rsidRDefault="007F66CE" w:rsidP="007F66CE">
      <w:pPr>
        <w:spacing w:after="0"/>
        <w:jc w:val="right"/>
        <w:rPr>
          <w:rFonts w:ascii="Times New Roman" w:hAnsi="Times New Roman" w:cs="Times New Roman"/>
          <w:bCs/>
          <w:i/>
          <w:sz w:val="24"/>
          <w:szCs w:val="24"/>
        </w:rPr>
      </w:pPr>
      <w:r w:rsidRPr="00490445">
        <w:rPr>
          <w:rFonts w:ascii="Times New Roman" w:hAnsi="Times New Roman" w:cs="Times New Roman"/>
          <w:bCs/>
          <w:i/>
          <w:sz w:val="24"/>
          <w:szCs w:val="24"/>
        </w:rPr>
        <w:t>к решению Совета народных депутатов</w:t>
      </w:r>
    </w:p>
    <w:p w:rsidR="00B55096" w:rsidRPr="00490445" w:rsidRDefault="00490445" w:rsidP="00240B36">
      <w:pPr>
        <w:spacing w:after="0"/>
        <w:jc w:val="right"/>
        <w:rPr>
          <w:rFonts w:ascii="Times New Roman" w:hAnsi="Times New Roman" w:cs="Times New Roman"/>
          <w:bCs/>
          <w:i/>
          <w:sz w:val="24"/>
          <w:szCs w:val="24"/>
        </w:rPr>
      </w:pPr>
      <w:r w:rsidRPr="00490445">
        <w:rPr>
          <w:rFonts w:ascii="Times New Roman" w:hAnsi="Times New Roman" w:cs="Times New Roman"/>
          <w:bCs/>
          <w:i/>
          <w:sz w:val="24"/>
          <w:szCs w:val="24"/>
        </w:rPr>
        <w:t>Бо</w:t>
      </w:r>
      <w:r w:rsidR="00B152CC">
        <w:rPr>
          <w:rFonts w:ascii="Times New Roman" w:hAnsi="Times New Roman" w:cs="Times New Roman"/>
          <w:bCs/>
          <w:i/>
          <w:sz w:val="24"/>
          <w:szCs w:val="24"/>
        </w:rPr>
        <w:t>рщево-</w:t>
      </w:r>
      <w:proofErr w:type="spellStart"/>
      <w:r w:rsidR="00B152CC">
        <w:rPr>
          <w:rFonts w:ascii="Times New Roman" w:hAnsi="Times New Roman" w:cs="Times New Roman"/>
          <w:bCs/>
          <w:i/>
          <w:sz w:val="24"/>
          <w:szCs w:val="24"/>
        </w:rPr>
        <w:t>Песковского</w:t>
      </w:r>
      <w:proofErr w:type="spellEnd"/>
      <w:r w:rsidR="00026491" w:rsidRPr="00490445">
        <w:rPr>
          <w:rFonts w:ascii="Times New Roman" w:hAnsi="Times New Roman" w:cs="Times New Roman"/>
          <w:bCs/>
          <w:i/>
          <w:sz w:val="24"/>
          <w:szCs w:val="24"/>
        </w:rPr>
        <w:t xml:space="preserve"> сельского поселения</w:t>
      </w:r>
    </w:p>
    <w:p w:rsidR="007F66CE" w:rsidRPr="00490445" w:rsidRDefault="00B55096" w:rsidP="007F66CE">
      <w:pPr>
        <w:spacing w:after="0"/>
        <w:jc w:val="right"/>
        <w:rPr>
          <w:rFonts w:ascii="Times New Roman" w:hAnsi="Times New Roman" w:cs="Times New Roman"/>
          <w:bCs/>
          <w:i/>
          <w:sz w:val="24"/>
          <w:szCs w:val="24"/>
        </w:rPr>
      </w:pPr>
      <w:r w:rsidRPr="00490445">
        <w:rPr>
          <w:rFonts w:ascii="Times New Roman" w:hAnsi="Times New Roman" w:cs="Times New Roman"/>
          <w:i/>
          <w:sz w:val="24"/>
          <w:szCs w:val="24"/>
        </w:rPr>
        <w:t>от __.__.20__ № ___</w:t>
      </w:r>
    </w:p>
    <w:p w:rsidR="007F66CE" w:rsidRPr="00490445" w:rsidRDefault="007F66CE" w:rsidP="007F66CE">
      <w:pPr>
        <w:jc w:val="right"/>
        <w:rPr>
          <w:sz w:val="28"/>
          <w:szCs w:val="28"/>
        </w:rPr>
      </w:pPr>
    </w:p>
    <w:p w:rsidR="00E34994" w:rsidRPr="00490445" w:rsidRDefault="00E34994" w:rsidP="00E34994">
      <w:pPr>
        <w:spacing w:after="0"/>
        <w:jc w:val="right"/>
        <w:rPr>
          <w:rFonts w:ascii="Times New Roman" w:hAnsi="Times New Roman" w:cs="Times New Roman"/>
          <w:i/>
        </w:rPr>
      </w:pPr>
    </w:p>
    <w:p w:rsidR="00E34994" w:rsidRPr="00490445" w:rsidRDefault="00E34994" w:rsidP="00E34994">
      <w:pPr>
        <w:spacing w:after="0"/>
        <w:jc w:val="right"/>
        <w:rPr>
          <w:rFonts w:ascii="Times New Roman" w:hAnsi="Times New Roman" w:cs="Times New Roman"/>
          <w:i/>
        </w:rPr>
      </w:pPr>
    </w:p>
    <w:p w:rsidR="009626F4" w:rsidRPr="00490445" w:rsidRDefault="009626F4" w:rsidP="00E3499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4994" w:rsidRPr="00490445" w:rsidRDefault="00FB1309" w:rsidP="00E3499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0445">
        <w:rPr>
          <w:rFonts w:ascii="Times New Roman" w:hAnsi="Times New Roman" w:cs="Times New Roman"/>
          <w:b/>
          <w:sz w:val="28"/>
          <w:szCs w:val="28"/>
        </w:rPr>
        <w:t>ГЕНЕРАЛЬН</w:t>
      </w:r>
      <w:r w:rsidR="00B55096" w:rsidRPr="00490445">
        <w:rPr>
          <w:rFonts w:ascii="Times New Roman" w:hAnsi="Times New Roman" w:cs="Times New Roman"/>
          <w:b/>
          <w:sz w:val="28"/>
          <w:szCs w:val="28"/>
        </w:rPr>
        <w:t>ЫЙ</w:t>
      </w:r>
      <w:r w:rsidRPr="00490445">
        <w:rPr>
          <w:rFonts w:ascii="Times New Roman" w:hAnsi="Times New Roman" w:cs="Times New Roman"/>
          <w:b/>
          <w:sz w:val="28"/>
          <w:szCs w:val="28"/>
        </w:rPr>
        <w:t xml:space="preserve"> ПЛАН</w:t>
      </w:r>
    </w:p>
    <w:p w:rsidR="00E34994" w:rsidRPr="00490445" w:rsidRDefault="00490445" w:rsidP="00E3499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0445">
        <w:rPr>
          <w:rFonts w:ascii="Times New Roman" w:hAnsi="Times New Roman" w:cs="Times New Roman"/>
          <w:b/>
          <w:sz w:val="28"/>
          <w:szCs w:val="28"/>
        </w:rPr>
        <w:t>БО</w:t>
      </w:r>
      <w:r w:rsidR="00B152CC">
        <w:rPr>
          <w:rFonts w:ascii="Times New Roman" w:hAnsi="Times New Roman" w:cs="Times New Roman"/>
          <w:b/>
          <w:sz w:val="28"/>
          <w:szCs w:val="28"/>
        </w:rPr>
        <w:t>РЩЕВО-ПЕСКОВСКОГО</w:t>
      </w:r>
      <w:r w:rsidR="00240B36" w:rsidRPr="00490445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E34994" w:rsidRPr="00490445" w:rsidRDefault="00490445" w:rsidP="00E3499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0445">
        <w:rPr>
          <w:rFonts w:ascii="Times New Roman" w:hAnsi="Times New Roman" w:cs="Times New Roman"/>
          <w:b/>
          <w:sz w:val="28"/>
          <w:szCs w:val="28"/>
        </w:rPr>
        <w:t>ЭРТИЛЬСКОГО</w:t>
      </w:r>
      <w:r w:rsidR="00FB2CB9" w:rsidRPr="00490445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7F66CE" w:rsidRPr="00490445" w:rsidRDefault="001D7B04" w:rsidP="007F66C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0445">
        <w:rPr>
          <w:rFonts w:ascii="Times New Roman" w:hAnsi="Times New Roman" w:cs="Times New Roman"/>
          <w:b/>
          <w:sz w:val="28"/>
          <w:szCs w:val="28"/>
        </w:rPr>
        <w:t>ВОРОНЕЖСКОЙ ОБЛАСТИ</w:t>
      </w:r>
      <w:bookmarkStart w:id="0" w:name="_Toc85463407"/>
    </w:p>
    <w:p w:rsidR="00E35195" w:rsidRPr="00490445" w:rsidRDefault="00E35195" w:rsidP="007F66C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0B36" w:rsidRPr="00490445" w:rsidRDefault="00240B36" w:rsidP="007F66C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5195" w:rsidRPr="00490445" w:rsidRDefault="00E35195" w:rsidP="007F66C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66CE" w:rsidRPr="00490445" w:rsidRDefault="001D7B04" w:rsidP="007F66C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0445">
        <w:rPr>
          <w:rFonts w:ascii="Times New Roman" w:hAnsi="Times New Roman" w:cs="Times New Roman"/>
          <w:b/>
          <w:sz w:val="24"/>
          <w:szCs w:val="24"/>
        </w:rPr>
        <w:t>ТОМ</w:t>
      </w:r>
      <w:r w:rsidR="00FB1309" w:rsidRPr="004904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90445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bookmarkStart w:id="1" w:name="_Toc85463408"/>
      <w:bookmarkEnd w:id="0"/>
    </w:p>
    <w:p w:rsidR="000D04DC" w:rsidRPr="00490445" w:rsidRDefault="001D7B04" w:rsidP="007F66C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0445">
        <w:rPr>
          <w:rFonts w:ascii="Times New Roman" w:hAnsi="Times New Roman" w:cs="Times New Roman"/>
          <w:b/>
          <w:sz w:val="24"/>
          <w:szCs w:val="24"/>
        </w:rPr>
        <w:t>ПОЛОЖЕНИЕ</w:t>
      </w:r>
      <w:r w:rsidR="000D04DC" w:rsidRPr="00490445">
        <w:rPr>
          <w:rFonts w:ascii="Times New Roman" w:hAnsi="Times New Roman" w:cs="Times New Roman"/>
          <w:b/>
          <w:sz w:val="24"/>
          <w:szCs w:val="24"/>
        </w:rPr>
        <w:t xml:space="preserve"> О ТЕРРИТОРИАЛЬНОМ ПЛАНИРОВАНИИ</w:t>
      </w:r>
    </w:p>
    <w:p w:rsidR="00240B36" w:rsidRPr="00490445" w:rsidRDefault="00B152CC" w:rsidP="007F66C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" w:name="_Toc85463409"/>
      <w:bookmarkEnd w:id="1"/>
      <w:r w:rsidRPr="00B152CC">
        <w:rPr>
          <w:rFonts w:ascii="Times New Roman" w:hAnsi="Times New Roman" w:cs="Times New Roman"/>
          <w:b/>
          <w:sz w:val="24"/>
          <w:szCs w:val="24"/>
        </w:rPr>
        <w:t>БОРЩЕВО-ПЕСКОВСКОГО</w:t>
      </w:r>
      <w:r w:rsidR="00240B36" w:rsidRPr="00490445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</w:p>
    <w:p w:rsidR="007F66CE" w:rsidRPr="00490445" w:rsidRDefault="00490445" w:rsidP="007F66C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0445">
        <w:rPr>
          <w:rFonts w:ascii="Times New Roman" w:hAnsi="Times New Roman" w:cs="Times New Roman"/>
          <w:b/>
          <w:sz w:val="24"/>
          <w:szCs w:val="24"/>
        </w:rPr>
        <w:t>ЭРТИЛЬСКОГО</w:t>
      </w:r>
      <w:r w:rsidR="00FB2CB9" w:rsidRPr="00490445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</w:t>
      </w:r>
      <w:bookmarkEnd w:id="2"/>
      <w:r w:rsidR="001D7B04" w:rsidRPr="00490445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3" w:name="_Toc85463410"/>
    </w:p>
    <w:p w:rsidR="00FB1309" w:rsidRPr="00490445" w:rsidRDefault="001D7B04" w:rsidP="007F66C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0445">
        <w:rPr>
          <w:rFonts w:ascii="Times New Roman" w:hAnsi="Times New Roman" w:cs="Times New Roman"/>
          <w:b/>
          <w:sz w:val="24"/>
          <w:szCs w:val="24"/>
        </w:rPr>
        <w:t>ВОРОНЕЖСКОЙ ОБЛАСТИ</w:t>
      </w:r>
      <w:bookmarkEnd w:id="3"/>
    </w:p>
    <w:p w:rsidR="00E35195" w:rsidRPr="00490445" w:rsidRDefault="00E35195" w:rsidP="007F66C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5195" w:rsidRPr="00490445" w:rsidRDefault="00E35195" w:rsidP="007F66C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E35195" w:rsidRPr="00490445" w:rsidRDefault="00E35195" w:rsidP="007F66C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7F66CE" w:rsidRPr="00490445" w:rsidRDefault="007F66CE" w:rsidP="00FB1309">
      <w:pPr>
        <w:pStyle w:val="af8"/>
        <w:jc w:val="center"/>
        <w:outlineLvl w:val="9"/>
        <w:rPr>
          <w:b/>
          <w:highlight w:val="yellow"/>
        </w:rPr>
      </w:pPr>
    </w:p>
    <w:p w:rsidR="007F66CE" w:rsidRPr="00490445" w:rsidRDefault="007F66CE" w:rsidP="00FB1309">
      <w:pPr>
        <w:pStyle w:val="af8"/>
        <w:jc w:val="center"/>
        <w:outlineLvl w:val="9"/>
        <w:rPr>
          <w:b/>
          <w:highlight w:val="yellow"/>
        </w:rPr>
      </w:pPr>
    </w:p>
    <w:p w:rsidR="007F66CE" w:rsidRPr="00490445" w:rsidRDefault="007F66CE" w:rsidP="00FB1309">
      <w:pPr>
        <w:pStyle w:val="af8"/>
        <w:jc w:val="center"/>
        <w:outlineLvl w:val="9"/>
        <w:rPr>
          <w:b/>
          <w:highlight w:val="yellow"/>
        </w:rPr>
      </w:pPr>
    </w:p>
    <w:p w:rsidR="007F66CE" w:rsidRPr="00490445" w:rsidRDefault="007F66CE" w:rsidP="00FB1309">
      <w:pPr>
        <w:pStyle w:val="af8"/>
        <w:jc w:val="center"/>
        <w:outlineLvl w:val="9"/>
        <w:rPr>
          <w:b/>
          <w:highlight w:val="yellow"/>
        </w:rPr>
      </w:pPr>
    </w:p>
    <w:p w:rsidR="007F66CE" w:rsidRPr="00490445" w:rsidRDefault="007F66CE" w:rsidP="00FB1309">
      <w:pPr>
        <w:pStyle w:val="af8"/>
        <w:jc w:val="center"/>
        <w:outlineLvl w:val="9"/>
        <w:rPr>
          <w:b/>
          <w:highlight w:val="yellow"/>
        </w:rPr>
      </w:pPr>
    </w:p>
    <w:p w:rsidR="007F66CE" w:rsidRPr="00490445" w:rsidRDefault="007F66CE" w:rsidP="00FB1309">
      <w:pPr>
        <w:pStyle w:val="af8"/>
        <w:jc w:val="center"/>
        <w:outlineLvl w:val="9"/>
        <w:rPr>
          <w:b/>
          <w:highlight w:val="yellow"/>
        </w:rPr>
      </w:pPr>
    </w:p>
    <w:p w:rsidR="007F66CE" w:rsidRPr="00490445" w:rsidRDefault="007F66CE" w:rsidP="00FB1309">
      <w:pPr>
        <w:pStyle w:val="af8"/>
        <w:jc w:val="center"/>
        <w:outlineLvl w:val="9"/>
        <w:rPr>
          <w:b/>
          <w:highlight w:val="yellow"/>
        </w:rPr>
      </w:pPr>
    </w:p>
    <w:p w:rsidR="007F66CE" w:rsidRPr="00490445" w:rsidRDefault="007F66CE" w:rsidP="00FB1309">
      <w:pPr>
        <w:pStyle w:val="af8"/>
        <w:jc w:val="center"/>
        <w:outlineLvl w:val="9"/>
        <w:rPr>
          <w:b/>
          <w:highlight w:val="yellow"/>
        </w:rPr>
      </w:pPr>
    </w:p>
    <w:p w:rsidR="007F66CE" w:rsidRPr="00490445" w:rsidRDefault="007F66CE" w:rsidP="00FB1309">
      <w:pPr>
        <w:pStyle w:val="af8"/>
        <w:jc w:val="center"/>
        <w:outlineLvl w:val="9"/>
        <w:rPr>
          <w:b/>
          <w:highlight w:val="yellow"/>
        </w:rPr>
      </w:pPr>
    </w:p>
    <w:p w:rsidR="007F66CE" w:rsidRPr="00490445" w:rsidRDefault="007F66CE" w:rsidP="00FB1309">
      <w:pPr>
        <w:pStyle w:val="af8"/>
        <w:jc w:val="center"/>
        <w:outlineLvl w:val="9"/>
        <w:rPr>
          <w:b/>
          <w:highlight w:val="yellow"/>
        </w:rPr>
      </w:pPr>
    </w:p>
    <w:p w:rsidR="00240B36" w:rsidRPr="00490445" w:rsidRDefault="00240B36" w:rsidP="00FB1309">
      <w:pPr>
        <w:pStyle w:val="af8"/>
        <w:jc w:val="center"/>
        <w:outlineLvl w:val="9"/>
        <w:rPr>
          <w:b/>
        </w:rPr>
      </w:pPr>
    </w:p>
    <w:p w:rsidR="00240B36" w:rsidRPr="00490445" w:rsidRDefault="00240B36" w:rsidP="00FB1309">
      <w:pPr>
        <w:pStyle w:val="af8"/>
        <w:jc w:val="center"/>
        <w:outlineLvl w:val="9"/>
        <w:rPr>
          <w:b/>
        </w:rPr>
      </w:pPr>
    </w:p>
    <w:p w:rsidR="00240B36" w:rsidRPr="00490445" w:rsidRDefault="00240B36" w:rsidP="00FB1309">
      <w:pPr>
        <w:pStyle w:val="af8"/>
        <w:jc w:val="center"/>
        <w:outlineLvl w:val="9"/>
        <w:rPr>
          <w:b/>
        </w:rPr>
      </w:pPr>
    </w:p>
    <w:p w:rsidR="00FB1309" w:rsidRPr="00490445" w:rsidRDefault="00FB1309" w:rsidP="00FB1309">
      <w:pPr>
        <w:pStyle w:val="af8"/>
        <w:jc w:val="center"/>
        <w:outlineLvl w:val="9"/>
        <w:rPr>
          <w:sz w:val="24"/>
          <w:szCs w:val="24"/>
        </w:rPr>
      </w:pPr>
      <w:bookmarkStart w:id="4" w:name="_Toc85463411"/>
      <w:bookmarkStart w:id="5" w:name="_Toc87599896"/>
      <w:bookmarkStart w:id="6" w:name="_Toc107904829"/>
      <w:bookmarkStart w:id="7" w:name="_Toc107904888"/>
      <w:r w:rsidRPr="00490445">
        <w:rPr>
          <w:sz w:val="24"/>
          <w:szCs w:val="24"/>
        </w:rPr>
        <w:t>202</w:t>
      </w:r>
      <w:r w:rsidR="00490445" w:rsidRPr="00B152CC">
        <w:rPr>
          <w:sz w:val="24"/>
          <w:szCs w:val="24"/>
        </w:rPr>
        <w:t>4</w:t>
      </w:r>
      <w:r w:rsidRPr="00490445">
        <w:rPr>
          <w:sz w:val="24"/>
          <w:szCs w:val="24"/>
        </w:rPr>
        <w:t xml:space="preserve"> год</w:t>
      </w:r>
      <w:bookmarkEnd w:id="4"/>
      <w:bookmarkEnd w:id="5"/>
      <w:bookmarkEnd w:id="6"/>
      <w:bookmarkEnd w:id="7"/>
    </w:p>
    <w:p w:rsidR="00FB1309" w:rsidRPr="00490445" w:rsidRDefault="00FB1309">
      <w:pPr>
        <w:rPr>
          <w:rFonts w:ascii="Times New Roman" w:hAnsi="Times New Roman" w:cs="Times New Roman"/>
          <w:sz w:val="24"/>
          <w:szCs w:val="24"/>
        </w:rPr>
      </w:pPr>
      <w:r w:rsidRPr="00490445">
        <w:rPr>
          <w:rFonts w:ascii="Times New Roman" w:hAnsi="Times New Roman" w:cs="Times New Roman"/>
          <w:sz w:val="24"/>
          <w:szCs w:val="24"/>
        </w:rPr>
        <w:br w:type="page"/>
      </w:r>
    </w:p>
    <w:p w:rsidR="001774D7" w:rsidRPr="00C14483" w:rsidRDefault="00B11331" w:rsidP="00F37AB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8" w:name="_Toc488651949"/>
      <w:bookmarkStart w:id="9" w:name="_Toc64298777"/>
      <w:bookmarkStart w:id="10" w:name="_Toc64298802"/>
      <w:r w:rsidRPr="00C14483">
        <w:rPr>
          <w:rFonts w:ascii="Times New Roman" w:hAnsi="Times New Roman" w:cs="Times New Roman"/>
          <w:b/>
          <w:sz w:val="24"/>
          <w:szCs w:val="24"/>
        </w:rPr>
        <w:lastRenderedPageBreak/>
        <w:t>ОГЛАВЛЕНИЕ</w:t>
      </w:r>
      <w:bookmarkEnd w:id="8"/>
      <w:bookmarkEnd w:id="9"/>
      <w:bookmarkEnd w:id="10"/>
    </w:p>
    <w:sdt>
      <w:sdtPr>
        <w:rPr>
          <w:rFonts w:ascii="Times New Roman" w:hAnsi="Times New Roman"/>
          <w:b/>
          <w:noProof/>
          <w:sz w:val="24"/>
          <w:szCs w:val="24"/>
        </w:rPr>
        <w:id w:val="201217426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:rsidR="005B28D3" w:rsidRPr="00C14483" w:rsidRDefault="005B28D3" w:rsidP="005B28D3">
          <w:pPr>
            <w:rPr>
              <w:rFonts w:ascii="Times New Roman" w:eastAsia="Calibri" w:hAnsi="Times New Roman" w:cs="Times New Roman"/>
              <w:b/>
              <w:sz w:val="24"/>
              <w:szCs w:val="24"/>
            </w:rPr>
          </w:pPr>
        </w:p>
        <w:p w:rsidR="005B28D3" w:rsidRPr="00C14483" w:rsidRDefault="005B28D3" w:rsidP="005B28D3">
          <w:pPr>
            <w:tabs>
              <w:tab w:val="left" w:pos="426"/>
              <w:tab w:val="right" w:leader="dot" w:pos="9346"/>
            </w:tabs>
            <w:spacing w:after="100" w:line="256" w:lineRule="auto"/>
            <w:jc w:val="both"/>
            <w:rPr>
              <w:rFonts w:ascii="Calibri" w:eastAsia="Times New Roman" w:hAnsi="Calibri" w:cs="Times New Roman"/>
              <w:noProof/>
              <w:lang w:eastAsia="ru-RU"/>
            </w:rPr>
          </w:pPr>
          <w:r w:rsidRPr="00C14483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ru-RU"/>
            </w:rPr>
            <w:fldChar w:fldCharType="begin"/>
          </w:r>
          <w:r w:rsidRPr="00C14483">
            <w:rPr>
              <w:rFonts w:ascii="Times New Roman" w:eastAsia="Calibri" w:hAnsi="Times New Roman" w:cs="Times New Roman"/>
              <w:noProof/>
              <w:sz w:val="24"/>
              <w:szCs w:val="24"/>
            </w:rPr>
            <w:instrText xml:space="preserve"> TOC \o "1-3" \h \z \u </w:instrText>
          </w:r>
          <w:r w:rsidRPr="00C14483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ru-RU"/>
            </w:rPr>
            <w:fldChar w:fldCharType="separate"/>
          </w:r>
          <w:hyperlink r:id="rId8" w:anchor="_Toc132279799" w:history="1">
            <w:r w:rsidRPr="00C14483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1.</w:t>
            </w:r>
            <w:r w:rsidRPr="00C14483">
              <w:rPr>
                <w:rFonts w:ascii="Calibri" w:eastAsia="Times New Roman" w:hAnsi="Calibri" w:cs="Times New Roman"/>
                <w:noProof/>
                <w:lang w:eastAsia="ru-RU"/>
              </w:rPr>
              <w:tab/>
            </w:r>
            <w:r w:rsidRPr="00C14483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ВВЕДЕНИЕ</w:t>
            </w:r>
            <w:r w:rsidRPr="00C14483">
              <w:rPr>
                <w:rFonts w:ascii="Times New Roman" w:eastAsia="Calibri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C14483">
              <w:rPr>
                <w:rFonts w:ascii="Times New Roman" w:eastAsia="Calibri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C14483">
              <w:rPr>
                <w:rFonts w:ascii="Times New Roman" w:eastAsia="Calibri" w:hAnsi="Times New Roman" w:cs="Times New Roman"/>
                <w:noProof/>
                <w:webHidden/>
                <w:sz w:val="24"/>
                <w:szCs w:val="24"/>
              </w:rPr>
              <w:instrText xml:space="preserve"> PAGEREF _Toc132279799 \h </w:instrText>
            </w:r>
            <w:r w:rsidRPr="00C14483">
              <w:rPr>
                <w:rFonts w:ascii="Times New Roman" w:eastAsia="Calibri" w:hAnsi="Times New Roman" w:cs="Times New Roman"/>
                <w:noProof/>
                <w:webHidden/>
                <w:sz w:val="24"/>
                <w:szCs w:val="24"/>
              </w:rPr>
            </w:r>
            <w:r w:rsidRPr="00C14483">
              <w:rPr>
                <w:rFonts w:ascii="Times New Roman" w:eastAsia="Calibri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Pr="00C14483">
              <w:rPr>
                <w:rFonts w:ascii="Times New Roman" w:eastAsia="Calibri" w:hAnsi="Times New Roman" w:cs="Times New Roman"/>
                <w:noProof/>
                <w:webHidden/>
                <w:sz w:val="24"/>
                <w:szCs w:val="24"/>
              </w:rPr>
              <w:t>4</w:t>
            </w:r>
            <w:r w:rsidRPr="00C14483">
              <w:rPr>
                <w:rFonts w:ascii="Times New Roman" w:eastAsia="Calibri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B28D3" w:rsidRPr="00C14483" w:rsidRDefault="00BF31C7" w:rsidP="005B28D3">
          <w:pPr>
            <w:tabs>
              <w:tab w:val="left" w:pos="426"/>
              <w:tab w:val="right" w:leader="dot" w:pos="9346"/>
            </w:tabs>
            <w:spacing w:after="100" w:line="256" w:lineRule="auto"/>
            <w:jc w:val="both"/>
            <w:rPr>
              <w:rFonts w:ascii="Calibri" w:eastAsia="Times New Roman" w:hAnsi="Calibri" w:cs="Times New Roman"/>
              <w:noProof/>
              <w:lang w:eastAsia="ru-RU"/>
            </w:rPr>
          </w:pPr>
          <w:hyperlink r:id="rId9" w:anchor="_Toc132279800" w:history="1">
            <w:r w:rsidR="005B28D3" w:rsidRPr="00C14483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2.</w:t>
            </w:r>
            <w:r w:rsidR="005B28D3" w:rsidRPr="00C14483">
              <w:rPr>
                <w:rFonts w:ascii="Calibri" w:eastAsia="Times New Roman" w:hAnsi="Calibri" w:cs="Times New Roman"/>
                <w:noProof/>
                <w:lang w:eastAsia="ru-RU"/>
              </w:rPr>
              <w:tab/>
            </w:r>
            <w:r w:rsidR="005B28D3" w:rsidRPr="00C14483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СВЕДЕНИЯ О ВИДАХ, НАЗНАЧЕНИИ И НАИМЕНОВАНИЯХ ПЛАНИРУЕМЫХ ДЛЯ РАЗМЕЩЕНИЯ ОБЪЕКТОВ МЕСТНОГО ЗНАЧЕНИЯ ПОСЕЛЕНИЯ, ИХ ОСНОВНЫЕ ХАРАКТЕРИСТИКИ, ИХ МЕСТОПОЛОЖЕНИЕ,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</w:t>
            </w:r>
            <w:r w:rsidR="005B28D3" w:rsidRPr="00C14483">
              <w:rPr>
                <w:rFonts w:ascii="Times New Roman" w:eastAsia="Calibri" w:hAnsi="Times New Roman" w:cs="Times New Roman"/>
                <w:noProof/>
                <w:webHidden/>
                <w:sz w:val="24"/>
                <w:szCs w:val="24"/>
              </w:rPr>
              <w:tab/>
            </w:r>
            <w:r w:rsidR="005B28D3" w:rsidRPr="00C14483">
              <w:rPr>
                <w:rFonts w:ascii="Times New Roman" w:eastAsia="Calibri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B28D3" w:rsidRPr="00C14483">
              <w:rPr>
                <w:rFonts w:ascii="Times New Roman" w:eastAsia="Calibri" w:hAnsi="Times New Roman" w:cs="Times New Roman"/>
                <w:noProof/>
                <w:webHidden/>
                <w:sz w:val="24"/>
                <w:szCs w:val="24"/>
              </w:rPr>
              <w:instrText xml:space="preserve"> PAGEREF _Toc132279800 \h </w:instrText>
            </w:r>
            <w:r w:rsidR="005B28D3" w:rsidRPr="00C14483">
              <w:rPr>
                <w:rFonts w:ascii="Times New Roman" w:eastAsia="Calibri" w:hAnsi="Times New Roman" w:cs="Times New Roman"/>
                <w:noProof/>
                <w:webHidden/>
                <w:sz w:val="24"/>
                <w:szCs w:val="24"/>
              </w:rPr>
            </w:r>
            <w:r w:rsidR="005B28D3" w:rsidRPr="00C14483">
              <w:rPr>
                <w:rFonts w:ascii="Times New Roman" w:eastAsia="Calibri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5B28D3" w:rsidRPr="00C14483">
              <w:rPr>
                <w:rFonts w:ascii="Times New Roman" w:eastAsia="Calibri" w:hAnsi="Times New Roman" w:cs="Times New Roman"/>
                <w:noProof/>
                <w:webHidden/>
                <w:sz w:val="24"/>
                <w:szCs w:val="24"/>
              </w:rPr>
              <w:t>6</w:t>
            </w:r>
            <w:r w:rsidR="005B28D3" w:rsidRPr="00C14483">
              <w:rPr>
                <w:rFonts w:ascii="Times New Roman" w:eastAsia="Calibri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B28D3" w:rsidRPr="00C14483" w:rsidRDefault="00BF31C7" w:rsidP="005B28D3">
          <w:pPr>
            <w:tabs>
              <w:tab w:val="left" w:pos="426"/>
              <w:tab w:val="right" w:leader="dot" w:pos="9346"/>
            </w:tabs>
            <w:spacing w:after="100" w:line="256" w:lineRule="auto"/>
            <w:jc w:val="both"/>
            <w:rPr>
              <w:rFonts w:ascii="Calibri" w:eastAsia="Times New Roman" w:hAnsi="Calibri" w:cs="Times New Roman"/>
              <w:noProof/>
              <w:lang w:eastAsia="ru-RU"/>
            </w:rPr>
          </w:pPr>
          <w:hyperlink r:id="rId10" w:anchor="_Toc132279801" w:history="1">
            <w:r w:rsidR="005B28D3" w:rsidRPr="00C14483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3. 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ОБЪЕКТОВ.</w:t>
            </w:r>
            <w:r w:rsidR="005B28D3" w:rsidRPr="00C14483">
              <w:rPr>
                <w:rFonts w:ascii="Times New Roman" w:eastAsia="Calibri" w:hAnsi="Times New Roman" w:cs="Times New Roman"/>
                <w:noProof/>
                <w:webHidden/>
                <w:sz w:val="24"/>
                <w:szCs w:val="24"/>
              </w:rPr>
              <w:tab/>
            </w:r>
            <w:r w:rsidR="005B28D3" w:rsidRPr="00C14483">
              <w:rPr>
                <w:rFonts w:ascii="Times New Roman" w:eastAsia="Calibri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B28D3" w:rsidRPr="00C14483">
              <w:rPr>
                <w:rFonts w:ascii="Times New Roman" w:eastAsia="Calibri" w:hAnsi="Times New Roman" w:cs="Times New Roman"/>
                <w:noProof/>
                <w:webHidden/>
                <w:sz w:val="24"/>
                <w:szCs w:val="24"/>
              </w:rPr>
              <w:instrText xml:space="preserve"> PAGEREF _Toc132279801 \h </w:instrText>
            </w:r>
            <w:r w:rsidR="005B28D3" w:rsidRPr="00C14483">
              <w:rPr>
                <w:rFonts w:ascii="Times New Roman" w:eastAsia="Calibri" w:hAnsi="Times New Roman" w:cs="Times New Roman"/>
                <w:noProof/>
                <w:webHidden/>
                <w:sz w:val="24"/>
                <w:szCs w:val="24"/>
              </w:rPr>
            </w:r>
            <w:r w:rsidR="005B28D3" w:rsidRPr="00C14483">
              <w:rPr>
                <w:rFonts w:ascii="Times New Roman" w:eastAsia="Calibri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5B28D3" w:rsidRPr="00C14483">
              <w:rPr>
                <w:rFonts w:ascii="Times New Roman" w:eastAsia="Calibri" w:hAnsi="Times New Roman" w:cs="Times New Roman"/>
                <w:noProof/>
                <w:webHidden/>
                <w:sz w:val="24"/>
                <w:szCs w:val="24"/>
              </w:rPr>
              <w:t>12</w:t>
            </w:r>
            <w:r w:rsidR="005B28D3" w:rsidRPr="00C14483">
              <w:rPr>
                <w:rFonts w:ascii="Times New Roman" w:eastAsia="Calibri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B28D3" w:rsidRPr="00C14483" w:rsidRDefault="00BF31C7" w:rsidP="005B28D3">
          <w:pPr>
            <w:tabs>
              <w:tab w:val="left" w:pos="426"/>
              <w:tab w:val="right" w:leader="dot" w:pos="9346"/>
            </w:tabs>
            <w:spacing w:after="100" w:line="256" w:lineRule="auto"/>
            <w:jc w:val="both"/>
            <w:rPr>
              <w:rFonts w:ascii="Calibri" w:eastAsia="Times New Roman" w:hAnsi="Calibri" w:cs="Times New Roman"/>
              <w:noProof/>
              <w:lang w:eastAsia="ru-RU"/>
            </w:rPr>
          </w:pPr>
          <w:hyperlink r:id="rId11" w:anchor="_Toc132279802" w:history="1">
            <w:r w:rsidR="005B28D3" w:rsidRPr="00C14483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4. </w:t>
            </w:r>
            <w:r w:rsidR="005B28D3" w:rsidRPr="00C14483">
              <w:rPr>
                <w:rFonts w:ascii="Times New Roman" w:eastAsia="Calibri" w:hAnsi="Times New Roman" w:cs="Times New Roman"/>
                <w:iCs/>
                <w:noProof/>
                <w:sz w:val="24"/>
                <w:szCs w:val="24"/>
              </w:rPr>
              <w:t>УТВЕРЖДЕНИЕ И СОГЛАСОВАНИЕ ГЕНЕРАЛЬНОГО ПЛАНА ПОСЕЛЕНИЯ</w:t>
            </w:r>
            <w:r w:rsidR="005B28D3" w:rsidRPr="00C14483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.</w:t>
            </w:r>
            <w:r w:rsidR="005B28D3" w:rsidRPr="00C14483">
              <w:rPr>
                <w:rFonts w:ascii="Times New Roman" w:eastAsia="Calibri" w:hAnsi="Times New Roman" w:cs="Times New Roman"/>
                <w:noProof/>
                <w:webHidden/>
                <w:sz w:val="24"/>
                <w:szCs w:val="24"/>
              </w:rPr>
              <w:tab/>
            </w:r>
            <w:r w:rsidR="005B28D3" w:rsidRPr="00C14483">
              <w:rPr>
                <w:rFonts w:ascii="Times New Roman" w:eastAsia="Calibri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B28D3" w:rsidRPr="00C14483">
              <w:rPr>
                <w:rFonts w:ascii="Times New Roman" w:eastAsia="Calibri" w:hAnsi="Times New Roman" w:cs="Times New Roman"/>
                <w:noProof/>
                <w:webHidden/>
                <w:sz w:val="24"/>
                <w:szCs w:val="24"/>
              </w:rPr>
              <w:instrText xml:space="preserve"> PAGEREF _Toc132279802 \h </w:instrText>
            </w:r>
            <w:r w:rsidR="005B28D3" w:rsidRPr="00C14483">
              <w:rPr>
                <w:rFonts w:ascii="Times New Roman" w:eastAsia="Calibri" w:hAnsi="Times New Roman" w:cs="Times New Roman"/>
                <w:noProof/>
                <w:webHidden/>
                <w:sz w:val="24"/>
                <w:szCs w:val="24"/>
              </w:rPr>
            </w:r>
            <w:r w:rsidR="005B28D3" w:rsidRPr="00C14483">
              <w:rPr>
                <w:rFonts w:ascii="Times New Roman" w:eastAsia="Calibri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5B28D3" w:rsidRPr="00C14483">
              <w:rPr>
                <w:rFonts w:ascii="Times New Roman" w:eastAsia="Calibri" w:hAnsi="Times New Roman" w:cs="Times New Roman"/>
                <w:noProof/>
                <w:webHidden/>
                <w:sz w:val="24"/>
                <w:szCs w:val="24"/>
              </w:rPr>
              <w:t>14</w:t>
            </w:r>
            <w:r w:rsidR="005B28D3" w:rsidRPr="00C14483">
              <w:rPr>
                <w:rFonts w:ascii="Times New Roman" w:eastAsia="Calibri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C1532E" w:rsidRPr="00490445" w:rsidRDefault="005B28D3" w:rsidP="005B28D3">
          <w:pPr>
            <w:pStyle w:val="14"/>
            <w:rPr>
              <w:highlight w:val="yellow"/>
            </w:rPr>
          </w:pPr>
          <w:r w:rsidRPr="00C14483">
            <w:rPr>
              <w:rFonts w:eastAsia="Calibri" w:cs="Times New Roman"/>
              <w:b w:val="0"/>
              <w:bCs/>
              <w:noProof w:val="0"/>
            </w:rPr>
            <w:fldChar w:fldCharType="end"/>
          </w:r>
          <w:r w:rsidR="00CF501B" w:rsidRPr="00C14483">
            <w:rPr>
              <w:rFonts w:eastAsiaTheme="majorEastAsia"/>
              <w:lang w:eastAsia="ru-RU"/>
            </w:rPr>
            <w:fldChar w:fldCharType="begin"/>
          </w:r>
          <w:r w:rsidR="00C1532E" w:rsidRPr="00C14483">
            <w:instrText xml:space="preserve"> TOC \o "1-3" \h \z \u </w:instrText>
          </w:r>
          <w:r w:rsidR="00CF501B" w:rsidRPr="00C14483">
            <w:rPr>
              <w:rFonts w:eastAsiaTheme="majorEastAsia"/>
              <w:lang w:eastAsia="ru-RU"/>
            </w:rPr>
            <w:fldChar w:fldCharType="end"/>
          </w:r>
        </w:p>
      </w:sdtContent>
    </w:sdt>
    <w:p w:rsidR="00707E03" w:rsidRPr="00490445" w:rsidRDefault="00707E03" w:rsidP="008F71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707E03" w:rsidRPr="00490445" w:rsidRDefault="00707E03" w:rsidP="008F71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707E03" w:rsidRPr="00490445" w:rsidRDefault="00707E03">
      <w:pPr>
        <w:rPr>
          <w:rFonts w:ascii="Times New Roman" w:hAnsi="Times New Roman" w:cs="Times New Roman"/>
          <w:sz w:val="24"/>
          <w:szCs w:val="24"/>
          <w:highlight w:val="yellow"/>
        </w:rPr>
      </w:pPr>
      <w:r w:rsidRPr="00490445">
        <w:rPr>
          <w:rFonts w:ascii="Times New Roman" w:hAnsi="Times New Roman" w:cs="Times New Roman"/>
          <w:sz w:val="24"/>
          <w:szCs w:val="24"/>
          <w:highlight w:val="yellow"/>
        </w:rPr>
        <w:br w:type="page"/>
      </w:r>
    </w:p>
    <w:p w:rsidR="000933E3" w:rsidRPr="00490445" w:rsidRDefault="000933E3" w:rsidP="000933E3">
      <w:pPr>
        <w:pStyle w:val="a0"/>
        <w:spacing w:after="0"/>
        <w:jc w:val="center"/>
        <w:outlineLvl w:val="0"/>
      </w:pPr>
      <w:bookmarkStart w:id="11" w:name="_Toc73008352"/>
      <w:bookmarkStart w:id="12" w:name="_Toc107904889"/>
      <w:bookmarkStart w:id="13" w:name="_Toc454777758"/>
      <w:r w:rsidRPr="00490445">
        <w:lastRenderedPageBreak/>
        <w:t>СОСТАВ ГЕНЕРАЛЬНОГО ПЛАНА</w:t>
      </w:r>
      <w:bookmarkEnd w:id="11"/>
      <w:bookmarkEnd w:id="12"/>
    </w:p>
    <w:p w:rsidR="00C52CB9" w:rsidRPr="00490445" w:rsidRDefault="00B152CC" w:rsidP="000933E3">
      <w:pPr>
        <w:pStyle w:val="a0"/>
        <w:spacing w:after="0"/>
        <w:jc w:val="center"/>
      </w:pPr>
      <w:r w:rsidRPr="00B152CC">
        <w:t>БОРЩЕВО-ПЕСКОВСКОГО</w:t>
      </w:r>
      <w:r w:rsidR="00C52CB9" w:rsidRPr="00490445">
        <w:t xml:space="preserve"> СЕЛЬСКОГО ПОСЕЛЕНИЯ </w:t>
      </w:r>
    </w:p>
    <w:p w:rsidR="000933E3" w:rsidRPr="00490445" w:rsidRDefault="00490445" w:rsidP="000933E3">
      <w:pPr>
        <w:pStyle w:val="a0"/>
        <w:spacing w:after="0"/>
        <w:jc w:val="center"/>
      </w:pPr>
      <w:r w:rsidRPr="00490445">
        <w:t>ЭРТИЛЬСКОГО</w:t>
      </w:r>
      <w:r w:rsidR="00FB2CB9" w:rsidRPr="00490445">
        <w:t xml:space="preserve"> МУНИЦИПАЛЬНОГО РАЙОНА</w:t>
      </w:r>
    </w:p>
    <w:p w:rsidR="000933E3" w:rsidRPr="00490445" w:rsidRDefault="000933E3" w:rsidP="000933E3">
      <w:pPr>
        <w:pStyle w:val="a0"/>
        <w:spacing w:after="0"/>
        <w:jc w:val="center"/>
      </w:pPr>
      <w:r w:rsidRPr="00490445">
        <w:t>ВОРОНЕЖСКОЙ ОБЛАСТИ</w:t>
      </w:r>
    </w:p>
    <w:p w:rsidR="00FB2CB9" w:rsidRPr="00490445" w:rsidRDefault="00FB2CB9" w:rsidP="00FB2CB9">
      <w:pPr>
        <w:pStyle w:val="a0"/>
        <w:ind w:left="360"/>
        <w:jc w:val="center"/>
      </w:pPr>
      <w:bookmarkStart w:id="14" w:name="_Toc64298778"/>
      <w:bookmarkEnd w:id="13"/>
    </w:p>
    <w:p w:rsidR="00204AF5" w:rsidRPr="00490445" w:rsidRDefault="00204AF5" w:rsidP="00204AF5">
      <w:pPr>
        <w:pStyle w:val="a0"/>
        <w:ind w:left="360"/>
        <w:jc w:val="center"/>
        <w:rPr>
          <w:b/>
        </w:rPr>
      </w:pPr>
      <w:r w:rsidRPr="00490445">
        <w:rPr>
          <w:b/>
        </w:rPr>
        <w:t xml:space="preserve">ТОМ </w:t>
      </w:r>
      <w:r w:rsidRPr="00490445">
        <w:rPr>
          <w:b/>
          <w:lang w:val="en-US"/>
        </w:rPr>
        <w:t>I</w:t>
      </w:r>
    </w:p>
    <w:tbl>
      <w:tblPr>
        <w:tblW w:w="935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7938"/>
        <w:gridCol w:w="709"/>
      </w:tblGrid>
      <w:tr w:rsidR="00C84484" w:rsidRPr="00490445" w:rsidTr="0059465B">
        <w:trPr>
          <w:trHeight w:val="360"/>
        </w:trPr>
        <w:tc>
          <w:tcPr>
            <w:tcW w:w="709" w:type="dxa"/>
            <w:hideMark/>
          </w:tcPr>
          <w:p w:rsidR="00204AF5" w:rsidRPr="00490445" w:rsidRDefault="00204AF5" w:rsidP="00013677">
            <w:pPr>
              <w:pStyle w:val="a9"/>
              <w:snapToGrid w:val="0"/>
              <w:spacing w:before="40" w:after="40" w:line="256" w:lineRule="auto"/>
              <w:jc w:val="both"/>
              <w:rPr>
                <w:b/>
              </w:rPr>
            </w:pPr>
            <w:r w:rsidRPr="00490445">
              <w:rPr>
                <w:b/>
              </w:rPr>
              <w:t>1.</w:t>
            </w:r>
          </w:p>
        </w:tc>
        <w:tc>
          <w:tcPr>
            <w:tcW w:w="8647" w:type="dxa"/>
            <w:gridSpan w:val="2"/>
            <w:hideMark/>
          </w:tcPr>
          <w:p w:rsidR="00204AF5" w:rsidRPr="00490445" w:rsidRDefault="00204AF5" w:rsidP="00013677">
            <w:pPr>
              <w:pStyle w:val="a9"/>
              <w:snapToGrid w:val="0"/>
              <w:spacing w:before="40" w:after="40" w:line="256" w:lineRule="auto"/>
              <w:jc w:val="both"/>
              <w:rPr>
                <w:b/>
              </w:rPr>
            </w:pPr>
            <w:r w:rsidRPr="00490445">
              <w:rPr>
                <w:b/>
              </w:rPr>
              <w:t>УТВЕРЖДАЕМАЯ ЧАСТЬ</w:t>
            </w:r>
          </w:p>
        </w:tc>
      </w:tr>
      <w:tr w:rsidR="00C84484" w:rsidRPr="00490445" w:rsidTr="0059465B">
        <w:tc>
          <w:tcPr>
            <w:tcW w:w="9356" w:type="dxa"/>
            <w:gridSpan w:val="3"/>
            <w:hideMark/>
          </w:tcPr>
          <w:p w:rsidR="00204AF5" w:rsidRPr="00490445" w:rsidRDefault="00204AF5" w:rsidP="00013677">
            <w:pPr>
              <w:pStyle w:val="a9"/>
              <w:snapToGrid w:val="0"/>
              <w:spacing w:before="40" w:after="40" w:line="256" w:lineRule="auto"/>
              <w:jc w:val="center"/>
              <w:rPr>
                <w:i/>
              </w:rPr>
            </w:pPr>
            <w:r w:rsidRPr="00490445">
              <w:rPr>
                <w:i/>
              </w:rPr>
              <w:t>Текстовая часть</w:t>
            </w:r>
          </w:p>
        </w:tc>
      </w:tr>
      <w:tr w:rsidR="00C84484" w:rsidRPr="00490445" w:rsidTr="00CF1F66">
        <w:trPr>
          <w:gridAfter w:val="1"/>
          <w:wAfter w:w="709" w:type="dxa"/>
        </w:trPr>
        <w:tc>
          <w:tcPr>
            <w:tcW w:w="8647" w:type="dxa"/>
            <w:gridSpan w:val="2"/>
            <w:hideMark/>
          </w:tcPr>
          <w:p w:rsidR="00C52CB9" w:rsidRPr="00490445" w:rsidRDefault="00D36BB0" w:rsidP="00C52CB9">
            <w:pPr>
              <w:pStyle w:val="a9"/>
              <w:numPr>
                <w:ilvl w:val="1"/>
                <w:numId w:val="37"/>
              </w:numPr>
              <w:snapToGrid w:val="0"/>
              <w:spacing w:before="40" w:after="40" w:line="256" w:lineRule="auto"/>
              <w:ind w:right="137"/>
              <w:jc w:val="both"/>
              <w:rPr>
                <w:b/>
                <w:bCs/>
              </w:rPr>
            </w:pPr>
            <w:r>
              <w:rPr>
                <w:b/>
              </w:rPr>
              <w:t xml:space="preserve"> </w:t>
            </w:r>
            <w:r w:rsidR="00C52CB9" w:rsidRPr="00490445">
              <w:rPr>
                <w:b/>
              </w:rPr>
              <w:t xml:space="preserve">Том </w:t>
            </w:r>
            <w:r w:rsidR="00C52CB9" w:rsidRPr="00490445">
              <w:rPr>
                <w:b/>
                <w:lang w:val="en-US"/>
              </w:rPr>
              <w:t>I</w:t>
            </w:r>
            <w:r w:rsidR="00C52CB9" w:rsidRPr="00490445">
              <w:t xml:space="preserve"> «</w:t>
            </w:r>
            <w:r w:rsidR="00490445" w:rsidRPr="00490445">
              <w:t xml:space="preserve">Положение о территориальном планировании </w:t>
            </w:r>
            <w:r w:rsidR="00B152CC">
              <w:t>Б</w:t>
            </w:r>
            <w:r w:rsidR="00B152CC" w:rsidRPr="00B152CC">
              <w:t>орщево-</w:t>
            </w:r>
            <w:proofErr w:type="spellStart"/>
            <w:r w:rsidR="00B152CC">
              <w:t>П</w:t>
            </w:r>
            <w:r w:rsidR="00B152CC" w:rsidRPr="00B152CC">
              <w:t>есковского</w:t>
            </w:r>
            <w:proofErr w:type="spellEnd"/>
            <w:r w:rsidR="00490445" w:rsidRPr="00490445">
              <w:t xml:space="preserve"> сельского поселения </w:t>
            </w:r>
            <w:proofErr w:type="spellStart"/>
            <w:r w:rsidR="00490445" w:rsidRPr="00490445">
              <w:t>Эртильского</w:t>
            </w:r>
            <w:proofErr w:type="spellEnd"/>
            <w:r w:rsidR="00490445" w:rsidRPr="00490445">
              <w:t xml:space="preserve"> муниципального района Воронежской области</w:t>
            </w:r>
            <w:r w:rsidR="00C52CB9" w:rsidRPr="00490445">
              <w:t>»</w:t>
            </w:r>
          </w:p>
        </w:tc>
      </w:tr>
      <w:tr w:rsidR="00C84484" w:rsidRPr="00490445" w:rsidTr="00CF1F66">
        <w:trPr>
          <w:gridAfter w:val="1"/>
          <w:wAfter w:w="709" w:type="dxa"/>
        </w:trPr>
        <w:tc>
          <w:tcPr>
            <w:tcW w:w="8647" w:type="dxa"/>
            <w:gridSpan w:val="2"/>
          </w:tcPr>
          <w:p w:rsidR="00C52CB9" w:rsidRPr="00490445" w:rsidRDefault="00D36BB0" w:rsidP="00C52CB9">
            <w:pPr>
              <w:pStyle w:val="ad"/>
              <w:numPr>
                <w:ilvl w:val="1"/>
                <w:numId w:val="37"/>
              </w:numPr>
              <w:autoSpaceDE w:val="0"/>
              <w:autoSpaceDN w:val="0"/>
              <w:adjustRightInd w:val="0"/>
              <w:jc w:val="both"/>
            </w:pPr>
            <w:r>
              <w:rPr>
                <w:b/>
              </w:rPr>
              <w:t xml:space="preserve"> </w:t>
            </w:r>
            <w:r w:rsidR="00C52CB9" w:rsidRPr="00490445">
              <w:rPr>
                <w:b/>
              </w:rPr>
              <w:t>Приложение к Тому I</w:t>
            </w:r>
            <w:r w:rsidR="00C52CB9" w:rsidRPr="00490445">
              <w:t xml:space="preserve"> «</w:t>
            </w:r>
            <w:r w:rsidR="00B152CC" w:rsidRPr="00B152CC">
              <w:t xml:space="preserve">Графическое описание местоположения границ населенного пункта села Борщевские Пески, села Малые </w:t>
            </w:r>
            <w:proofErr w:type="spellStart"/>
            <w:r w:rsidR="00B152CC" w:rsidRPr="00B152CC">
              <w:t>Ясырки</w:t>
            </w:r>
            <w:proofErr w:type="spellEnd"/>
            <w:r w:rsidR="00C52CB9" w:rsidRPr="00490445">
              <w:t>»</w:t>
            </w:r>
          </w:p>
        </w:tc>
      </w:tr>
      <w:tr w:rsidR="00C84484" w:rsidRPr="00490445" w:rsidTr="00CF1F66">
        <w:tc>
          <w:tcPr>
            <w:tcW w:w="9356" w:type="dxa"/>
            <w:gridSpan w:val="3"/>
            <w:hideMark/>
          </w:tcPr>
          <w:p w:rsidR="00C52CB9" w:rsidRPr="00490445" w:rsidRDefault="00C52CB9" w:rsidP="00CF1F66">
            <w:pPr>
              <w:pStyle w:val="a9"/>
              <w:snapToGrid w:val="0"/>
              <w:spacing w:before="40" w:after="40" w:line="256" w:lineRule="auto"/>
              <w:jc w:val="center"/>
              <w:rPr>
                <w:i/>
                <w:strike/>
              </w:rPr>
            </w:pPr>
            <w:r w:rsidRPr="00490445">
              <w:rPr>
                <w:i/>
              </w:rPr>
              <w:t>Графическая часть</w:t>
            </w:r>
          </w:p>
        </w:tc>
      </w:tr>
      <w:tr w:rsidR="00C84484" w:rsidRPr="00490445" w:rsidTr="00CF1F66">
        <w:trPr>
          <w:gridAfter w:val="1"/>
          <w:wAfter w:w="709" w:type="dxa"/>
        </w:trPr>
        <w:tc>
          <w:tcPr>
            <w:tcW w:w="8647" w:type="dxa"/>
            <w:gridSpan w:val="2"/>
            <w:hideMark/>
          </w:tcPr>
          <w:p w:rsidR="00C52CB9" w:rsidRPr="00490445" w:rsidRDefault="00D36BB0" w:rsidP="00C52CB9">
            <w:pPr>
              <w:pStyle w:val="a0"/>
              <w:numPr>
                <w:ilvl w:val="1"/>
                <w:numId w:val="37"/>
              </w:numPr>
              <w:snapToGrid w:val="0"/>
              <w:spacing w:before="40" w:after="40" w:line="256" w:lineRule="auto"/>
              <w:jc w:val="both"/>
            </w:pPr>
            <w:r>
              <w:t xml:space="preserve"> </w:t>
            </w:r>
            <w:r w:rsidR="00C52CB9" w:rsidRPr="00490445">
              <w:t>Карта границ населенных пунктов, входящих в состав поселения.</w:t>
            </w:r>
          </w:p>
        </w:tc>
      </w:tr>
      <w:tr w:rsidR="00C84484" w:rsidRPr="00490445" w:rsidTr="00CF1F66">
        <w:trPr>
          <w:gridAfter w:val="1"/>
          <w:wAfter w:w="709" w:type="dxa"/>
        </w:trPr>
        <w:tc>
          <w:tcPr>
            <w:tcW w:w="8647" w:type="dxa"/>
            <w:gridSpan w:val="2"/>
            <w:hideMark/>
          </w:tcPr>
          <w:p w:rsidR="00C52CB9" w:rsidRPr="00490445" w:rsidRDefault="00D36BB0" w:rsidP="00C52CB9">
            <w:pPr>
              <w:pStyle w:val="a0"/>
              <w:numPr>
                <w:ilvl w:val="1"/>
                <w:numId w:val="37"/>
              </w:numPr>
              <w:snapToGrid w:val="0"/>
              <w:spacing w:before="40" w:after="40" w:line="256" w:lineRule="auto"/>
              <w:jc w:val="both"/>
            </w:pPr>
            <w:r>
              <w:t xml:space="preserve"> </w:t>
            </w:r>
            <w:r w:rsidR="00C52CB9" w:rsidRPr="00490445">
              <w:t>Карта функциональных зон территории поселения.</w:t>
            </w:r>
          </w:p>
        </w:tc>
      </w:tr>
      <w:tr w:rsidR="00C84484" w:rsidRPr="00490445" w:rsidTr="00CF1F66">
        <w:trPr>
          <w:gridAfter w:val="1"/>
          <w:wAfter w:w="709" w:type="dxa"/>
        </w:trPr>
        <w:tc>
          <w:tcPr>
            <w:tcW w:w="8647" w:type="dxa"/>
            <w:gridSpan w:val="2"/>
            <w:hideMark/>
          </w:tcPr>
          <w:p w:rsidR="00C52CB9" w:rsidRPr="00490445" w:rsidRDefault="00D36BB0" w:rsidP="00C52CB9">
            <w:pPr>
              <w:pStyle w:val="a0"/>
              <w:numPr>
                <w:ilvl w:val="1"/>
                <w:numId w:val="37"/>
              </w:numPr>
              <w:snapToGrid w:val="0"/>
              <w:spacing w:before="40" w:after="40" w:line="256" w:lineRule="auto"/>
              <w:jc w:val="both"/>
            </w:pPr>
            <w:r>
              <w:t xml:space="preserve"> </w:t>
            </w:r>
            <w:r w:rsidR="00C52CB9" w:rsidRPr="00490445">
              <w:t>Карта планируемого размещения объектов капитального строительства местного значения.</w:t>
            </w:r>
          </w:p>
        </w:tc>
      </w:tr>
      <w:tr w:rsidR="00C84484" w:rsidRPr="00490445" w:rsidTr="00CF1F66">
        <w:trPr>
          <w:gridAfter w:val="1"/>
          <w:wAfter w:w="709" w:type="dxa"/>
        </w:trPr>
        <w:tc>
          <w:tcPr>
            <w:tcW w:w="8647" w:type="dxa"/>
            <w:gridSpan w:val="2"/>
          </w:tcPr>
          <w:p w:rsidR="00C52CB9" w:rsidRPr="00490445" w:rsidRDefault="00C52CB9" w:rsidP="00CF1F66">
            <w:pPr>
              <w:pStyle w:val="a0"/>
              <w:snapToGrid w:val="0"/>
              <w:spacing w:before="40" w:after="40" w:line="256" w:lineRule="auto"/>
              <w:jc w:val="both"/>
            </w:pPr>
          </w:p>
        </w:tc>
      </w:tr>
      <w:tr w:rsidR="00C84484" w:rsidRPr="00490445" w:rsidTr="00CF1F66">
        <w:trPr>
          <w:gridAfter w:val="1"/>
          <w:wAfter w:w="709" w:type="dxa"/>
        </w:trPr>
        <w:tc>
          <w:tcPr>
            <w:tcW w:w="8647" w:type="dxa"/>
            <w:gridSpan w:val="2"/>
          </w:tcPr>
          <w:p w:rsidR="00C52CB9" w:rsidRPr="00490445" w:rsidRDefault="00C52CB9" w:rsidP="00CF1F66">
            <w:pPr>
              <w:pStyle w:val="a0"/>
              <w:jc w:val="center"/>
              <w:rPr>
                <w:b/>
              </w:rPr>
            </w:pPr>
            <w:r w:rsidRPr="00490445">
              <w:rPr>
                <w:b/>
              </w:rPr>
              <w:t xml:space="preserve">ТОМ </w:t>
            </w:r>
            <w:r w:rsidRPr="00490445">
              <w:rPr>
                <w:b/>
                <w:lang w:val="en-US"/>
              </w:rPr>
              <w:t>II</w:t>
            </w:r>
          </w:p>
        </w:tc>
      </w:tr>
      <w:tr w:rsidR="00C84484" w:rsidRPr="00490445" w:rsidTr="00CF1F66">
        <w:trPr>
          <w:gridAfter w:val="1"/>
          <w:wAfter w:w="709" w:type="dxa"/>
        </w:trPr>
        <w:tc>
          <w:tcPr>
            <w:tcW w:w="8647" w:type="dxa"/>
            <w:gridSpan w:val="2"/>
            <w:hideMark/>
          </w:tcPr>
          <w:p w:rsidR="00C52CB9" w:rsidRPr="00490445" w:rsidRDefault="00C52CB9" w:rsidP="00C52CB9">
            <w:pPr>
              <w:pStyle w:val="a0"/>
              <w:numPr>
                <w:ilvl w:val="0"/>
                <w:numId w:val="37"/>
              </w:numPr>
              <w:snapToGrid w:val="0"/>
              <w:spacing w:before="40" w:after="40" w:line="256" w:lineRule="auto"/>
              <w:jc w:val="both"/>
              <w:rPr>
                <w:b/>
              </w:rPr>
            </w:pPr>
            <w:r w:rsidRPr="00490445">
              <w:rPr>
                <w:b/>
              </w:rPr>
              <w:t>МАТЕРИАЛЫ ПО ОБОСНОВАНИЮ</w:t>
            </w:r>
          </w:p>
        </w:tc>
      </w:tr>
      <w:tr w:rsidR="00C84484" w:rsidRPr="00490445" w:rsidTr="00CF1F66">
        <w:tc>
          <w:tcPr>
            <w:tcW w:w="9356" w:type="dxa"/>
            <w:gridSpan w:val="3"/>
            <w:hideMark/>
          </w:tcPr>
          <w:p w:rsidR="00C52CB9" w:rsidRPr="00490445" w:rsidRDefault="00C52CB9" w:rsidP="00CF1F66">
            <w:pPr>
              <w:pStyle w:val="a9"/>
              <w:snapToGrid w:val="0"/>
              <w:spacing w:before="40" w:after="40" w:line="256" w:lineRule="auto"/>
              <w:jc w:val="center"/>
            </w:pPr>
            <w:r w:rsidRPr="00490445">
              <w:rPr>
                <w:i/>
              </w:rPr>
              <w:t>Текстовая часть</w:t>
            </w:r>
          </w:p>
        </w:tc>
      </w:tr>
      <w:tr w:rsidR="00C84484" w:rsidRPr="00EE1BF4" w:rsidTr="00CF1F66">
        <w:trPr>
          <w:gridAfter w:val="1"/>
          <w:wAfter w:w="709" w:type="dxa"/>
        </w:trPr>
        <w:tc>
          <w:tcPr>
            <w:tcW w:w="8647" w:type="dxa"/>
            <w:gridSpan w:val="2"/>
            <w:hideMark/>
          </w:tcPr>
          <w:p w:rsidR="00C52CB9" w:rsidRPr="00EE1BF4" w:rsidRDefault="00D36BB0" w:rsidP="00C52CB9">
            <w:pPr>
              <w:pStyle w:val="a9"/>
              <w:numPr>
                <w:ilvl w:val="1"/>
                <w:numId w:val="37"/>
              </w:numPr>
              <w:snapToGrid w:val="0"/>
              <w:spacing w:before="40" w:after="40" w:line="256" w:lineRule="auto"/>
              <w:jc w:val="both"/>
            </w:pPr>
            <w:r>
              <w:rPr>
                <w:b/>
              </w:rPr>
              <w:t xml:space="preserve"> </w:t>
            </w:r>
            <w:r w:rsidR="00C52CB9" w:rsidRPr="00EE1BF4">
              <w:rPr>
                <w:b/>
              </w:rPr>
              <w:t xml:space="preserve">Том </w:t>
            </w:r>
            <w:r w:rsidR="00C52CB9" w:rsidRPr="00EE1BF4">
              <w:rPr>
                <w:b/>
                <w:lang w:val="en-US"/>
              </w:rPr>
              <w:t>II</w:t>
            </w:r>
            <w:r w:rsidR="00C52CB9" w:rsidRPr="00EE1BF4">
              <w:t xml:space="preserve"> «</w:t>
            </w:r>
            <w:r w:rsidR="00490445" w:rsidRPr="00EE1BF4">
              <w:t xml:space="preserve">Материалы по обоснованию генерального плана </w:t>
            </w:r>
            <w:r w:rsidR="00B152CC" w:rsidRPr="00B152CC">
              <w:t>Борщево-</w:t>
            </w:r>
            <w:proofErr w:type="spellStart"/>
            <w:r w:rsidR="00B152CC" w:rsidRPr="00B152CC">
              <w:t>Песковского</w:t>
            </w:r>
            <w:proofErr w:type="spellEnd"/>
            <w:r w:rsidR="00490445" w:rsidRPr="00EE1BF4">
              <w:t xml:space="preserve"> сельского поселения </w:t>
            </w:r>
            <w:proofErr w:type="spellStart"/>
            <w:r w:rsidR="00490445" w:rsidRPr="00EE1BF4">
              <w:t>Эртильского</w:t>
            </w:r>
            <w:proofErr w:type="spellEnd"/>
            <w:r w:rsidR="00490445" w:rsidRPr="00EE1BF4">
              <w:t xml:space="preserve"> муниципального района Воронежской области</w:t>
            </w:r>
            <w:r w:rsidR="00C52CB9" w:rsidRPr="00EE1BF4">
              <w:t>»</w:t>
            </w:r>
          </w:p>
        </w:tc>
      </w:tr>
      <w:tr w:rsidR="00C84484" w:rsidRPr="00EE1BF4" w:rsidTr="00CF1F66">
        <w:tc>
          <w:tcPr>
            <w:tcW w:w="9356" w:type="dxa"/>
            <w:gridSpan w:val="3"/>
            <w:hideMark/>
          </w:tcPr>
          <w:p w:rsidR="00C52CB9" w:rsidRPr="00EE1BF4" w:rsidRDefault="00C52CB9" w:rsidP="00CF1F66">
            <w:pPr>
              <w:pStyle w:val="a0"/>
              <w:snapToGrid w:val="0"/>
              <w:spacing w:before="40" w:after="40" w:line="256" w:lineRule="auto"/>
              <w:jc w:val="center"/>
              <w:rPr>
                <w:i/>
              </w:rPr>
            </w:pPr>
            <w:r w:rsidRPr="00EE1BF4">
              <w:rPr>
                <w:i/>
              </w:rPr>
              <w:t>Графическая часть</w:t>
            </w:r>
          </w:p>
        </w:tc>
      </w:tr>
      <w:tr w:rsidR="00C84484" w:rsidRPr="00EE1BF4" w:rsidTr="00CF1F66">
        <w:trPr>
          <w:gridAfter w:val="1"/>
          <w:wAfter w:w="709" w:type="dxa"/>
        </w:trPr>
        <w:tc>
          <w:tcPr>
            <w:tcW w:w="8647" w:type="dxa"/>
            <w:gridSpan w:val="2"/>
            <w:hideMark/>
          </w:tcPr>
          <w:p w:rsidR="00C52CB9" w:rsidRPr="00EE1BF4" w:rsidRDefault="00EE1BF4" w:rsidP="00C52CB9">
            <w:pPr>
              <w:pStyle w:val="a0"/>
              <w:numPr>
                <w:ilvl w:val="1"/>
                <w:numId w:val="37"/>
              </w:numPr>
              <w:snapToGrid w:val="0"/>
              <w:spacing w:before="40" w:after="40" w:line="256" w:lineRule="auto"/>
              <w:jc w:val="both"/>
            </w:pPr>
            <w:r w:rsidRPr="00EE1BF4">
              <w:t xml:space="preserve"> </w:t>
            </w:r>
            <w:r w:rsidR="00490445" w:rsidRPr="00EE1BF4">
              <w:t>Карта планируемого размещения объектов капитального строительства федерального, регионального и местного значения.</w:t>
            </w:r>
          </w:p>
        </w:tc>
      </w:tr>
      <w:tr w:rsidR="00C84484" w:rsidRPr="00EE1BF4" w:rsidTr="00CF1F66">
        <w:trPr>
          <w:gridAfter w:val="1"/>
          <w:wAfter w:w="709" w:type="dxa"/>
        </w:trPr>
        <w:tc>
          <w:tcPr>
            <w:tcW w:w="8647" w:type="dxa"/>
            <w:gridSpan w:val="2"/>
          </w:tcPr>
          <w:p w:rsidR="00C52CB9" w:rsidRPr="00EE1BF4" w:rsidRDefault="00EE1BF4" w:rsidP="00C52CB9">
            <w:pPr>
              <w:pStyle w:val="a0"/>
              <w:numPr>
                <w:ilvl w:val="1"/>
                <w:numId w:val="37"/>
              </w:numPr>
              <w:snapToGrid w:val="0"/>
              <w:spacing w:before="40" w:after="40" w:line="256" w:lineRule="auto"/>
              <w:jc w:val="both"/>
            </w:pPr>
            <w:r w:rsidRPr="00EE1BF4">
              <w:t xml:space="preserve"> </w:t>
            </w:r>
            <w:r w:rsidR="00490445" w:rsidRPr="00EE1BF4">
              <w:t>Карта развития инженерной и транспортной инфраструктуры.</w:t>
            </w:r>
          </w:p>
        </w:tc>
      </w:tr>
      <w:tr w:rsidR="00490445" w:rsidRPr="00EE1BF4" w:rsidTr="00CF1F66">
        <w:trPr>
          <w:gridAfter w:val="1"/>
          <w:wAfter w:w="709" w:type="dxa"/>
        </w:trPr>
        <w:tc>
          <w:tcPr>
            <w:tcW w:w="8647" w:type="dxa"/>
            <w:gridSpan w:val="2"/>
          </w:tcPr>
          <w:p w:rsidR="00490445" w:rsidRPr="00EE1BF4" w:rsidRDefault="00EE1BF4" w:rsidP="00C52CB9">
            <w:pPr>
              <w:pStyle w:val="a0"/>
              <w:numPr>
                <w:ilvl w:val="1"/>
                <w:numId w:val="37"/>
              </w:numPr>
              <w:snapToGrid w:val="0"/>
              <w:spacing w:before="40" w:after="40" w:line="256" w:lineRule="auto"/>
              <w:jc w:val="both"/>
              <w:rPr>
                <w:rFonts w:eastAsia="Calibri"/>
              </w:rPr>
            </w:pPr>
            <w:r w:rsidRPr="00EE1BF4">
              <w:rPr>
                <w:rFonts w:eastAsia="Calibri"/>
              </w:rPr>
              <w:t xml:space="preserve"> </w:t>
            </w:r>
            <w:r w:rsidR="00490445" w:rsidRPr="00EE1BF4">
              <w:rPr>
                <w:rFonts w:eastAsia="Calibri"/>
              </w:rPr>
              <w:t>Карта современного состояния территории с отображением зон с особыми условиями использования, территорий объектов культурного наследия и объектов капитального строительства федерального, регионального и местного значения.</w:t>
            </w:r>
          </w:p>
        </w:tc>
      </w:tr>
      <w:tr w:rsidR="00490445" w:rsidRPr="00EE1BF4" w:rsidTr="00CF1F66">
        <w:trPr>
          <w:gridAfter w:val="1"/>
          <w:wAfter w:w="709" w:type="dxa"/>
        </w:trPr>
        <w:tc>
          <w:tcPr>
            <w:tcW w:w="8647" w:type="dxa"/>
            <w:gridSpan w:val="2"/>
          </w:tcPr>
          <w:p w:rsidR="00490445" w:rsidRPr="00EE1BF4" w:rsidRDefault="00D36BB0" w:rsidP="00C52CB9">
            <w:pPr>
              <w:pStyle w:val="a0"/>
              <w:numPr>
                <w:ilvl w:val="1"/>
                <w:numId w:val="37"/>
              </w:numPr>
              <w:snapToGrid w:val="0"/>
              <w:spacing w:before="40" w:after="40" w:line="25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 </w:t>
            </w:r>
            <w:r w:rsidR="00EE1BF4" w:rsidRPr="00EE1BF4">
              <w:rPr>
                <w:rFonts w:eastAsia="Calibri"/>
              </w:rPr>
              <w:t>Карта границ территорий, подверженных риску возникновения чрезвычайных ситуаций природного и техногенного характера</w:t>
            </w:r>
            <w:r w:rsidR="00EE1BF4">
              <w:rPr>
                <w:rFonts w:eastAsia="Calibri"/>
              </w:rPr>
              <w:t>.</w:t>
            </w:r>
          </w:p>
        </w:tc>
      </w:tr>
      <w:tr w:rsidR="00C84484" w:rsidRPr="00EE1BF4" w:rsidTr="00CF1F66">
        <w:trPr>
          <w:gridAfter w:val="1"/>
          <w:wAfter w:w="709" w:type="dxa"/>
        </w:trPr>
        <w:tc>
          <w:tcPr>
            <w:tcW w:w="8647" w:type="dxa"/>
            <w:gridSpan w:val="2"/>
          </w:tcPr>
          <w:p w:rsidR="00C52CB9" w:rsidRPr="00EE1BF4" w:rsidRDefault="00EE1BF4" w:rsidP="00C52CB9">
            <w:pPr>
              <w:pStyle w:val="a0"/>
              <w:numPr>
                <w:ilvl w:val="1"/>
                <w:numId w:val="37"/>
              </w:numPr>
              <w:snapToGrid w:val="0"/>
              <w:spacing w:before="40" w:after="40" w:line="256" w:lineRule="auto"/>
              <w:jc w:val="both"/>
              <w:rPr>
                <w:rFonts w:eastAsia="Calibri"/>
              </w:rPr>
            </w:pPr>
            <w:r w:rsidRPr="00EE1BF4">
              <w:rPr>
                <w:rFonts w:eastAsia="Calibri"/>
              </w:rPr>
              <w:t xml:space="preserve"> </w:t>
            </w:r>
            <w:r w:rsidR="00B152CC" w:rsidRPr="00B152CC">
              <w:rPr>
                <w:rFonts w:eastAsia="Calibri"/>
              </w:rPr>
              <w:t xml:space="preserve">Фрагмент карты границ населенных пунктов. Границы населенного пункта с. Борщевские Пески, с. Малые </w:t>
            </w:r>
            <w:proofErr w:type="spellStart"/>
            <w:r w:rsidR="00B152CC" w:rsidRPr="00B152CC">
              <w:rPr>
                <w:rFonts w:eastAsia="Calibri"/>
              </w:rPr>
              <w:t>Ясырки</w:t>
            </w:r>
            <w:proofErr w:type="spellEnd"/>
            <w:r w:rsidR="00B152CC" w:rsidRPr="00B152CC">
              <w:rPr>
                <w:rFonts w:eastAsia="Calibri"/>
              </w:rPr>
              <w:t>.</w:t>
            </w:r>
          </w:p>
        </w:tc>
      </w:tr>
    </w:tbl>
    <w:p w:rsidR="00204AF5" w:rsidRPr="00EE1BF4" w:rsidRDefault="00204AF5" w:rsidP="00204AF5">
      <w:pPr>
        <w:pStyle w:val="ad"/>
        <w:numPr>
          <w:ilvl w:val="0"/>
          <w:numId w:val="21"/>
        </w:numPr>
        <w:rPr>
          <w:rFonts w:eastAsiaTheme="majorEastAsia" w:cstheme="majorBidi"/>
          <w:sz w:val="28"/>
          <w:szCs w:val="32"/>
        </w:rPr>
      </w:pPr>
      <w:r w:rsidRPr="00EE1BF4">
        <w:br w:type="page"/>
      </w:r>
    </w:p>
    <w:p w:rsidR="00CF1F66" w:rsidRPr="00EE1BF4" w:rsidRDefault="00CF1F66" w:rsidP="00CF1F66">
      <w:pPr>
        <w:keepNext/>
        <w:widowControl w:val="0"/>
        <w:numPr>
          <w:ilvl w:val="0"/>
          <w:numId w:val="39"/>
        </w:numPr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5" w:name="_Toc132279799"/>
      <w:bookmarkEnd w:id="14"/>
      <w:r w:rsidRPr="00EE1B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ВВЕДЕНИЕ</w:t>
      </w:r>
      <w:bookmarkEnd w:id="15"/>
    </w:p>
    <w:p w:rsidR="00CF1F66" w:rsidRPr="00EE1BF4" w:rsidRDefault="00CF1F66" w:rsidP="00CF1F66">
      <w:pPr>
        <w:widowControl w:val="0"/>
        <w:suppressAutoHyphens/>
        <w:autoSpaceDN w:val="0"/>
        <w:adjustRightInd w:val="0"/>
        <w:spacing w:after="0" w:line="10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1F66" w:rsidRPr="00EE1BF4" w:rsidRDefault="00CF1F66" w:rsidP="00CF1F66">
      <w:pPr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B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Генеральный план </w:t>
      </w:r>
      <w:r w:rsidR="00B152CC" w:rsidRPr="00B152CC">
        <w:rPr>
          <w:rFonts w:ascii="Times New Roman" w:eastAsia="Times New Roman" w:hAnsi="Times New Roman" w:cs="Times New Roman"/>
          <w:sz w:val="24"/>
          <w:szCs w:val="24"/>
          <w:lang w:eastAsia="ru-RU"/>
        </w:rPr>
        <w:t>Борщево-</w:t>
      </w:r>
      <w:proofErr w:type="spellStart"/>
      <w:r w:rsidR="00B152CC" w:rsidRPr="00B152C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Песковского</w:t>
      </w:r>
      <w:proofErr w:type="spellEnd"/>
      <w:r w:rsidRPr="00EE1B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</w:t>
      </w:r>
      <w:proofErr w:type="spellStart"/>
      <w:r w:rsidR="00EE1BF4" w:rsidRPr="00EE1BF4">
        <w:rPr>
          <w:rFonts w:ascii="Times New Roman" w:eastAsia="Times New Roman" w:hAnsi="Times New Roman" w:cs="Times New Roman"/>
          <w:sz w:val="24"/>
          <w:szCs w:val="24"/>
          <w:lang w:eastAsia="ru-RU"/>
        </w:rPr>
        <w:t>Эртильского</w:t>
      </w:r>
      <w:proofErr w:type="spellEnd"/>
      <w:r w:rsidRPr="00EE1B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Воронежской области разработан на основании постановления администрации </w:t>
      </w:r>
      <w:bookmarkStart w:id="16" w:name="_Hlk161673234"/>
      <w:r w:rsidR="00B152CC" w:rsidRPr="00B152CC">
        <w:rPr>
          <w:rFonts w:ascii="Times New Roman" w:eastAsia="Times New Roman" w:hAnsi="Times New Roman" w:cs="Times New Roman"/>
          <w:sz w:val="24"/>
          <w:szCs w:val="24"/>
          <w:lang w:eastAsia="ru-RU"/>
        </w:rPr>
        <w:t>Борщево-</w:t>
      </w:r>
      <w:proofErr w:type="spellStart"/>
      <w:r w:rsidR="00B152CC" w:rsidRPr="00B152C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Песковского</w:t>
      </w:r>
      <w:proofErr w:type="spellEnd"/>
      <w:r w:rsidR="00EE1BF4" w:rsidRPr="00EE1B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End w:id="16"/>
      <w:r w:rsidRPr="00EE1B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сельского поселения </w:t>
      </w:r>
      <w:proofErr w:type="spellStart"/>
      <w:r w:rsidR="00EE1BF4" w:rsidRPr="00EE1BF4">
        <w:rPr>
          <w:rFonts w:ascii="Times New Roman" w:eastAsia="Times New Roman" w:hAnsi="Times New Roman" w:cs="Times New Roman"/>
          <w:sz w:val="24"/>
          <w:szCs w:val="24"/>
          <w:lang w:eastAsia="ru-RU"/>
        </w:rPr>
        <w:t>Эртильского</w:t>
      </w:r>
      <w:proofErr w:type="spellEnd"/>
      <w:r w:rsidR="00EE1BF4" w:rsidRPr="00EE1B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E1B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района от </w:t>
      </w:r>
      <w:r w:rsidR="00EE1BF4" w:rsidRPr="00EE1BF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B152C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EE1BF4" w:rsidRPr="00EE1B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.01.2024 № </w:t>
      </w:r>
      <w:r w:rsidR="00B152C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EE1BF4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соответствии с требованиями Градостроительного кодекса Российской Федерации к составу, содержанию указанного документа территориального планирования, а также цифровому описанию местоположения границ населенных пунктов.</w:t>
      </w:r>
    </w:p>
    <w:p w:rsidR="00CF1F66" w:rsidRPr="00EE1BF4" w:rsidRDefault="00CF1F66" w:rsidP="00CF1F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EE1BF4">
        <w:rPr>
          <w:rFonts w:ascii="Times New Roman" w:eastAsia="Times New Roman" w:hAnsi="Times New Roman" w:cs="Times New Roman"/>
          <w:iCs/>
          <w:sz w:val="24"/>
          <w:szCs w:val="24"/>
        </w:rPr>
        <w:t xml:space="preserve">В Генеральном плане </w:t>
      </w:r>
      <w:r w:rsidR="00B152CC" w:rsidRPr="00B152CC">
        <w:rPr>
          <w:rFonts w:ascii="Times New Roman" w:eastAsia="Times New Roman" w:hAnsi="Times New Roman" w:cs="Times New Roman"/>
          <w:iCs/>
          <w:sz w:val="24"/>
          <w:szCs w:val="24"/>
        </w:rPr>
        <w:t>Борщево-</w:t>
      </w:r>
      <w:proofErr w:type="spellStart"/>
      <w:r w:rsidR="00B152CC" w:rsidRPr="00B152CC">
        <w:rPr>
          <w:rFonts w:ascii="Times New Roman" w:eastAsia="Times New Roman" w:hAnsi="Times New Roman" w:cs="Times New Roman"/>
          <w:iCs/>
          <w:sz w:val="24"/>
          <w:szCs w:val="24"/>
        </w:rPr>
        <w:t>Песковского</w:t>
      </w:r>
      <w:proofErr w:type="spellEnd"/>
      <w:r w:rsidRPr="00EE1BF4">
        <w:rPr>
          <w:rFonts w:ascii="Times New Roman" w:eastAsia="Times New Roman" w:hAnsi="Times New Roman" w:cs="Times New Roman"/>
          <w:iCs/>
          <w:sz w:val="24"/>
          <w:szCs w:val="24"/>
        </w:rPr>
        <w:t xml:space="preserve"> сельского поселения определены следующие сроки реализации проектных решений: </w:t>
      </w:r>
    </w:p>
    <w:p w:rsidR="00CF1F66" w:rsidRPr="00EE1BF4" w:rsidRDefault="00CF1F66" w:rsidP="00CF1F66">
      <w:pPr>
        <w:widowControl w:val="0"/>
        <w:numPr>
          <w:ilvl w:val="0"/>
          <w:numId w:val="18"/>
        </w:numPr>
        <w:tabs>
          <w:tab w:val="left" w:pos="993"/>
        </w:tabs>
        <w:suppressAutoHyphens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</w:rPr>
      </w:pPr>
      <w:r w:rsidRPr="00EE1BF4">
        <w:rPr>
          <w:rFonts w:ascii="Times New Roman" w:eastAsia="Times New Roman" w:hAnsi="Times New Roman" w:cs="Times New Roman"/>
          <w:iCs/>
          <w:kern w:val="1"/>
          <w:sz w:val="24"/>
          <w:szCs w:val="24"/>
        </w:rPr>
        <w:t>I очередь – 203</w:t>
      </w:r>
      <w:r w:rsidR="00EE1BF4" w:rsidRPr="00EE1BF4">
        <w:rPr>
          <w:rFonts w:ascii="Times New Roman" w:eastAsia="Times New Roman" w:hAnsi="Times New Roman" w:cs="Times New Roman"/>
          <w:iCs/>
          <w:kern w:val="1"/>
          <w:sz w:val="24"/>
          <w:szCs w:val="24"/>
        </w:rPr>
        <w:t>4</w:t>
      </w:r>
      <w:r w:rsidRPr="00EE1BF4">
        <w:rPr>
          <w:rFonts w:ascii="Times New Roman" w:eastAsia="Times New Roman" w:hAnsi="Times New Roman" w:cs="Times New Roman"/>
          <w:iCs/>
          <w:kern w:val="1"/>
          <w:sz w:val="24"/>
          <w:szCs w:val="24"/>
        </w:rPr>
        <w:t xml:space="preserve"> г.</w:t>
      </w:r>
    </w:p>
    <w:p w:rsidR="00CF1F66" w:rsidRPr="00EE1BF4" w:rsidRDefault="00CF1F66" w:rsidP="00CF1F66">
      <w:pPr>
        <w:widowControl w:val="0"/>
        <w:numPr>
          <w:ilvl w:val="0"/>
          <w:numId w:val="18"/>
        </w:numPr>
        <w:tabs>
          <w:tab w:val="left" w:pos="993"/>
        </w:tabs>
        <w:suppressAutoHyphens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</w:rPr>
      </w:pPr>
      <w:r w:rsidRPr="00EE1BF4">
        <w:rPr>
          <w:rFonts w:ascii="Times New Roman" w:eastAsia="Times New Roman" w:hAnsi="Times New Roman" w:cs="Times New Roman"/>
          <w:iCs/>
          <w:kern w:val="1"/>
          <w:sz w:val="24"/>
          <w:szCs w:val="24"/>
          <w:lang w:val="en-US"/>
        </w:rPr>
        <w:t xml:space="preserve">II </w:t>
      </w:r>
      <w:r w:rsidRPr="00EE1BF4">
        <w:rPr>
          <w:rFonts w:ascii="Times New Roman" w:eastAsia="Times New Roman" w:hAnsi="Times New Roman" w:cs="Times New Roman"/>
          <w:iCs/>
          <w:kern w:val="1"/>
          <w:sz w:val="24"/>
          <w:szCs w:val="24"/>
        </w:rPr>
        <w:t>очередь – 204</w:t>
      </w:r>
      <w:r w:rsidR="00EE1BF4" w:rsidRPr="00EE1BF4">
        <w:rPr>
          <w:rFonts w:ascii="Times New Roman" w:eastAsia="Times New Roman" w:hAnsi="Times New Roman" w:cs="Times New Roman"/>
          <w:iCs/>
          <w:kern w:val="1"/>
          <w:sz w:val="24"/>
          <w:szCs w:val="24"/>
        </w:rPr>
        <w:t>4</w:t>
      </w:r>
      <w:r w:rsidRPr="00EE1BF4">
        <w:rPr>
          <w:rFonts w:ascii="Times New Roman" w:eastAsia="Times New Roman" w:hAnsi="Times New Roman" w:cs="Times New Roman"/>
          <w:iCs/>
          <w:kern w:val="1"/>
          <w:sz w:val="24"/>
          <w:szCs w:val="24"/>
        </w:rPr>
        <w:t xml:space="preserve"> г.</w:t>
      </w:r>
    </w:p>
    <w:p w:rsidR="00CF1F66" w:rsidRPr="00EE1BF4" w:rsidRDefault="00CF1F66" w:rsidP="00CF1F66">
      <w:pPr>
        <w:snapToGrid w:val="0"/>
        <w:spacing w:after="0"/>
        <w:ind w:firstLine="567"/>
        <w:rPr>
          <w:rFonts w:ascii="Times New Roman" w:hAnsi="Times New Roman"/>
          <w:i/>
          <w:sz w:val="24"/>
          <w:szCs w:val="24"/>
        </w:rPr>
      </w:pPr>
    </w:p>
    <w:p w:rsidR="00CF1F66" w:rsidRPr="00EE1BF4" w:rsidRDefault="00CF1F66" w:rsidP="00CF1F66">
      <w:pPr>
        <w:autoSpaceDN w:val="0"/>
        <w:spacing w:after="0" w:line="25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1BF4">
        <w:rPr>
          <w:rFonts w:ascii="Times New Roman" w:eastAsia="Calibri" w:hAnsi="Times New Roman" w:cs="Times New Roman"/>
          <w:sz w:val="24"/>
          <w:szCs w:val="24"/>
        </w:rPr>
        <w:t xml:space="preserve">Генеральный план </w:t>
      </w:r>
      <w:r w:rsidR="00B152CC" w:rsidRPr="00B152CC">
        <w:rPr>
          <w:rFonts w:ascii="Times New Roman" w:eastAsia="Times New Roman" w:hAnsi="Times New Roman" w:cs="Times New Roman"/>
          <w:iCs/>
          <w:sz w:val="24"/>
          <w:szCs w:val="24"/>
        </w:rPr>
        <w:t>Борщево-</w:t>
      </w:r>
      <w:proofErr w:type="spellStart"/>
      <w:r w:rsidR="00B152CC" w:rsidRPr="00B152CC">
        <w:rPr>
          <w:rFonts w:ascii="Times New Roman" w:eastAsia="Times New Roman" w:hAnsi="Times New Roman" w:cs="Times New Roman"/>
          <w:iCs/>
          <w:sz w:val="24"/>
          <w:szCs w:val="24"/>
        </w:rPr>
        <w:t>Песковского</w:t>
      </w:r>
      <w:proofErr w:type="spellEnd"/>
      <w:r w:rsidRPr="00EE1BF4"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 – основной документ территориального планирования муниципального образования, нацеленный на определение назначения территорий, исходя из совокупности социальных, экономических, экологических и иных факторов, в целях обеспечения устойчивого развития территории муниципального образования, развития инженерной, транспортной и социальной инфраструктур, обеспечения учета интересов граждан и их объединений, Российской Федерации, Воронежской области и </w:t>
      </w:r>
      <w:proofErr w:type="spellStart"/>
      <w:r w:rsidR="00EE1BF4" w:rsidRPr="00EE1BF4">
        <w:rPr>
          <w:rFonts w:ascii="Times New Roman" w:eastAsia="Times New Roman" w:hAnsi="Times New Roman" w:cs="Times New Roman"/>
          <w:iCs/>
          <w:sz w:val="24"/>
          <w:szCs w:val="24"/>
        </w:rPr>
        <w:t>Эртильского</w:t>
      </w:r>
      <w:proofErr w:type="spellEnd"/>
      <w:r w:rsidRPr="00EE1BF4">
        <w:rPr>
          <w:rFonts w:ascii="Times New Roman" w:eastAsia="Calibri" w:hAnsi="Times New Roman" w:cs="Times New Roman"/>
          <w:sz w:val="24"/>
          <w:szCs w:val="24"/>
        </w:rPr>
        <w:t xml:space="preserve"> муниципального района.</w:t>
      </w:r>
    </w:p>
    <w:p w:rsidR="00CF1F66" w:rsidRPr="00EE1BF4" w:rsidRDefault="00CF1F66" w:rsidP="00CF1F66">
      <w:pPr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1BF4">
        <w:rPr>
          <w:rFonts w:ascii="Times New Roman" w:eastAsia="Calibri" w:hAnsi="Times New Roman" w:cs="Times New Roman"/>
          <w:sz w:val="24"/>
          <w:szCs w:val="24"/>
        </w:rPr>
        <w:t xml:space="preserve">Целью данного проекта является разработка принципиальных предложений по планировочной организации территории </w:t>
      </w:r>
      <w:r w:rsidR="00B152CC" w:rsidRPr="00B152CC">
        <w:rPr>
          <w:rFonts w:ascii="Times New Roman" w:eastAsia="Times New Roman" w:hAnsi="Times New Roman" w:cs="Times New Roman"/>
          <w:iCs/>
          <w:sz w:val="24"/>
          <w:szCs w:val="24"/>
        </w:rPr>
        <w:t>Борщево-</w:t>
      </w:r>
      <w:proofErr w:type="spellStart"/>
      <w:r w:rsidR="00B152CC" w:rsidRPr="00B152CC">
        <w:rPr>
          <w:rFonts w:ascii="Times New Roman" w:eastAsia="Times New Roman" w:hAnsi="Times New Roman" w:cs="Times New Roman"/>
          <w:iCs/>
          <w:sz w:val="24"/>
          <w:szCs w:val="24"/>
        </w:rPr>
        <w:t>Песковского</w:t>
      </w:r>
      <w:proofErr w:type="spellEnd"/>
      <w:r w:rsidRPr="00EE1BF4"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поселения, упорядочение всех внешних и внутренних функциональных связей, уточнение границ и направлений перспективного территориального развития.</w:t>
      </w:r>
    </w:p>
    <w:p w:rsidR="00CF1F66" w:rsidRPr="00EE1BF4" w:rsidRDefault="00CF1F66" w:rsidP="00CF1F66">
      <w:pPr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F1F66" w:rsidRPr="00EE1BF4" w:rsidRDefault="00CF1F66" w:rsidP="00CF1F66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E1BF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Цели территориального планирования для </w:t>
      </w:r>
      <w:r w:rsidR="00B152CC" w:rsidRPr="00B152CC">
        <w:rPr>
          <w:rFonts w:ascii="Times New Roman" w:eastAsia="Times New Roman" w:hAnsi="Times New Roman" w:cs="Times New Roman"/>
          <w:b/>
          <w:iCs/>
          <w:sz w:val="24"/>
          <w:szCs w:val="24"/>
        </w:rPr>
        <w:t>Борщево-</w:t>
      </w:r>
      <w:proofErr w:type="spellStart"/>
      <w:r w:rsidR="00B152CC" w:rsidRPr="00B152CC">
        <w:rPr>
          <w:rFonts w:ascii="Times New Roman" w:eastAsia="Times New Roman" w:hAnsi="Times New Roman" w:cs="Times New Roman"/>
          <w:b/>
          <w:iCs/>
          <w:sz w:val="24"/>
          <w:szCs w:val="24"/>
        </w:rPr>
        <w:t>Песковского</w:t>
      </w:r>
      <w:proofErr w:type="spellEnd"/>
      <w:r w:rsidRPr="00EE1BF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сельского</w:t>
      </w:r>
      <w:r w:rsidR="00EE1BF4" w:rsidRPr="00EE1BF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EE1BF4">
        <w:rPr>
          <w:rFonts w:ascii="Times New Roman" w:eastAsia="Calibri" w:hAnsi="Times New Roman" w:cs="Times New Roman"/>
          <w:b/>
          <w:bCs/>
          <w:sz w:val="24"/>
          <w:szCs w:val="24"/>
        </w:rPr>
        <w:t>поселения:</w:t>
      </w:r>
    </w:p>
    <w:p w:rsidR="00CF1F66" w:rsidRPr="00EE1BF4" w:rsidRDefault="00CF1F66" w:rsidP="00CF1F66">
      <w:pPr>
        <w:widowControl w:val="0"/>
        <w:numPr>
          <w:ilvl w:val="0"/>
          <w:numId w:val="41"/>
        </w:numPr>
        <w:tabs>
          <w:tab w:val="left" w:pos="851"/>
        </w:tabs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1BF4">
        <w:rPr>
          <w:rFonts w:ascii="Times New Roman" w:eastAsia="Calibri" w:hAnsi="Times New Roman" w:cs="Times New Roman"/>
          <w:sz w:val="24"/>
          <w:szCs w:val="24"/>
        </w:rPr>
        <w:t>обеспечение прогресса в развитии основных секторов экономики;</w:t>
      </w:r>
    </w:p>
    <w:p w:rsidR="00CF1F66" w:rsidRPr="00EE1BF4" w:rsidRDefault="00CF1F66" w:rsidP="00CF1F66">
      <w:pPr>
        <w:widowControl w:val="0"/>
        <w:numPr>
          <w:ilvl w:val="0"/>
          <w:numId w:val="41"/>
        </w:numPr>
        <w:tabs>
          <w:tab w:val="left" w:pos="851"/>
        </w:tabs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1BF4">
        <w:rPr>
          <w:rFonts w:ascii="Times New Roman" w:eastAsia="Calibri" w:hAnsi="Times New Roman" w:cs="Times New Roman"/>
          <w:sz w:val="24"/>
          <w:szCs w:val="24"/>
        </w:rPr>
        <w:t>повышение инвестиционной привлекательности территории поселения;</w:t>
      </w:r>
    </w:p>
    <w:p w:rsidR="00CF1F66" w:rsidRPr="00EE1BF4" w:rsidRDefault="00CF1F66" w:rsidP="00CF1F66">
      <w:pPr>
        <w:widowControl w:val="0"/>
        <w:numPr>
          <w:ilvl w:val="0"/>
          <w:numId w:val="41"/>
        </w:numPr>
        <w:tabs>
          <w:tab w:val="left" w:pos="851"/>
        </w:tabs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1BF4">
        <w:rPr>
          <w:rFonts w:ascii="Times New Roman" w:eastAsia="Calibri" w:hAnsi="Times New Roman" w:cs="Times New Roman"/>
          <w:sz w:val="24"/>
          <w:szCs w:val="24"/>
        </w:rPr>
        <w:t>повышение уровня жизни и условий проживания населения;</w:t>
      </w:r>
    </w:p>
    <w:p w:rsidR="00CF1F66" w:rsidRPr="00EE1BF4" w:rsidRDefault="00CF1F66" w:rsidP="00CF1F66">
      <w:pPr>
        <w:widowControl w:val="0"/>
        <w:numPr>
          <w:ilvl w:val="0"/>
          <w:numId w:val="41"/>
        </w:numPr>
        <w:tabs>
          <w:tab w:val="left" w:pos="851"/>
        </w:tabs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1BF4">
        <w:rPr>
          <w:rFonts w:ascii="Times New Roman" w:eastAsia="Calibri" w:hAnsi="Times New Roman" w:cs="Times New Roman"/>
          <w:sz w:val="24"/>
          <w:szCs w:val="24"/>
        </w:rPr>
        <w:t>развитие инженерной, транспортной и социальной инфраструктур поселения;</w:t>
      </w:r>
    </w:p>
    <w:p w:rsidR="00CF1F66" w:rsidRPr="00EE1BF4" w:rsidRDefault="00CF1F66" w:rsidP="00CF1F66">
      <w:pPr>
        <w:widowControl w:val="0"/>
        <w:numPr>
          <w:ilvl w:val="0"/>
          <w:numId w:val="41"/>
        </w:numPr>
        <w:tabs>
          <w:tab w:val="left" w:pos="851"/>
        </w:tabs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1BF4">
        <w:rPr>
          <w:rFonts w:ascii="Times New Roman" w:eastAsia="Calibri" w:hAnsi="Times New Roman" w:cs="Times New Roman"/>
          <w:sz w:val="24"/>
          <w:szCs w:val="24"/>
        </w:rPr>
        <w:t xml:space="preserve">обеспечение учета интересов граждан и их объединений, Российской Федерации, Воронежской области, </w:t>
      </w:r>
      <w:proofErr w:type="spellStart"/>
      <w:r w:rsidR="00EE1BF4" w:rsidRPr="00EE1BF4">
        <w:rPr>
          <w:rFonts w:ascii="Times New Roman" w:eastAsia="Calibri" w:hAnsi="Times New Roman" w:cs="Times New Roman"/>
          <w:sz w:val="24"/>
          <w:szCs w:val="24"/>
        </w:rPr>
        <w:t>Эртильского</w:t>
      </w:r>
      <w:proofErr w:type="spellEnd"/>
      <w:r w:rsidRPr="00EE1BF4">
        <w:rPr>
          <w:rFonts w:ascii="Times New Roman" w:eastAsia="Calibri" w:hAnsi="Times New Roman" w:cs="Times New Roman"/>
          <w:sz w:val="24"/>
          <w:szCs w:val="24"/>
        </w:rPr>
        <w:t xml:space="preserve"> муниципального района, </w:t>
      </w:r>
      <w:r w:rsidR="00B152CC" w:rsidRPr="00B152CC">
        <w:rPr>
          <w:rFonts w:ascii="Times New Roman" w:eastAsia="Calibri" w:hAnsi="Times New Roman" w:cs="Times New Roman"/>
          <w:sz w:val="24"/>
          <w:szCs w:val="24"/>
        </w:rPr>
        <w:t>Борщево-</w:t>
      </w:r>
      <w:proofErr w:type="spellStart"/>
      <w:r w:rsidR="00B152CC" w:rsidRPr="00B152CC">
        <w:rPr>
          <w:rFonts w:ascii="Times New Roman" w:eastAsia="Calibri" w:hAnsi="Times New Roman" w:cs="Times New Roman"/>
          <w:sz w:val="24"/>
          <w:szCs w:val="24"/>
        </w:rPr>
        <w:t>Песковского</w:t>
      </w:r>
      <w:proofErr w:type="spellEnd"/>
      <w:r w:rsidRPr="00EE1BF4"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поселения;</w:t>
      </w:r>
    </w:p>
    <w:p w:rsidR="00CF1F66" w:rsidRPr="00EE1BF4" w:rsidRDefault="00CF1F66" w:rsidP="00CF1F66">
      <w:pPr>
        <w:widowControl w:val="0"/>
        <w:numPr>
          <w:ilvl w:val="0"/>
          <w:numId w:val="41"/>
        </w:numPr>
        <w:tabs>
          <w:tab w:val="left" w:pos="851"/>
        </w:tabs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1BF4">
        <w:rPr>
          <w:rFonts w:ascii="Times New Roman" w:eastAsia="Calibri" w:hAnsi="Times New Roman" w:cs="Times New Roman"/>
          <w:sz w:val="24"/>
          <w:szCs w:val="24"/>
        </w:rPr>
        <w:t>формирование первичной информационной базы для осуществления градостроительной деятельности и реализации полномочий органов местного самоуправления в направлении дальнейшего развития территории сельского поселения.</w:t>
      </w:r>
    </w:p>
    <w:p w:rsidR="00CF1F66" w:rsidRPr="00EE1BF4" w:rsidRDefault="00CF1F66" w:rsidP="00CF1F66">
      <w:pPr>
        <w:widowControl w:val="0"/>
        <w:tabs>
          <w:tab w:val="left" w:pos="851"/>
        </w:tabs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F1F66" w:rsidRPr="00EE1BF4" w:rsidRDefault="00CF1F66" w:rsidP="00CF1F66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E1BF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Задачами территориального планирования для </w:t>
      </w:r>
      <w:r w:rsidR="00B152CC" w:rsidRPr="00B152CC">
        <w:rPr>
          <w:rFonts w:ascii="Times New Roman" w:eastAsia="Calibri" w:hAnsi="Times New Roman" w:cs="Times New Roman"/>
          <w:b/>
          <w:bCs/>
          <w:sz w:val="24"/>
          <w:szCs w:val="24"/>
        </w:rPr>
        <w:t>Борщево-</w:t>
      </w:r>
      <w:proofErr w:type="spellStart"/>
      <w:r w:rsidR="00B152CC" w:rsidRPr="00B152CC">
        <w:rPr>
          <w:rFonts w:ascii="Times New Roman" w:eastAsia="Calibri" w:hAnsi="Times New Roman" w:cs="Times New Roman"/>
          <w:b/>
          <w:bCs/>
          <w:sz w:val="24"/>
          <w:szCs w:val="24"/>
        </w:rPr>
        <w:t>Песковского</w:t>
      </w:r>
      <w:proofErr w:type="spellEnd"/>
      <w:r w:rsidRPr="00EE1BF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сельского поселения являются:</w:t>
      </w:r>
    </w:p>
    <w:p w:rsidR="00CF1F66" w:rsidRPr="00EE1BF4" w:rsidRDefault="00CF1F66" w:rsidP="00CF1F66">
      <w:pPr>
        <w:widowControl w:val="0"/>
        <w:numPr>
          <w:ilvl w:val="0"/>
          <w:numId w:val="42"/>
        </w:numPr>
        <w:tabs>
          <w:tab w:val="left" w:pos="851"/>
        </w:tabs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1BF4">
        <w:rPr>
          <w:rFonts w:ascii="Times New Roman" w:eastAsia="Calibri" w:hAnsi="Times New Roman" w:cs="Times New Roman"/>
          <w:sz w:val="24"/>
          <w:szCs w:val="24"/>
        </w:rPr>
        <w:t>создание условий для устойчивого развития территории сельского поселения;</w:t>
      </w:r>
    </w:p>
    <w:p w:rsidR="00CF1F66" w:rsidRPr="00EE1BF4" w:rsidRDefault="00CF1F66" w:rsidP="00CF1F66">
      <w:pPr>
        <w:widowControl w:val="0"/>
        <w:numPr>
          <w:ilvl w:val="0"/>
          <w:numId w:val="42"/>
        </w:numPr>
        <w:tabs>
          <w:tab w:val="left" w:pos="851"/>
        </w:tabs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1BF4">
        <w:rPr>
          <w:rFonts w:ascii="Times New Roman" w:eastAsia="Calibri" w:hAnsi="Times New Roman" w:cs="Times New Roman"/>
          <w:sz w:val="24"/>
          <w:szCs w:val="24"/>
        </w:rPr>
        <w:t>определение назначений территорий сельского поселения исходя из совокупности социальных, экономических, экологических и других факторов;</w:t>
      </w:r>
    </w:p>
    <w:p w:rsidR="00CF1F66" w:rsidRPr="00EE1BF4" w:rsidRDefault="00CF1F66" w:rsidP="00CF1F66">
      <w:pPr>
        <w:widowControl w:val="0"/>
        <w:numPr>
          <w:ilvl w:val="0"/>
          <w:numId w:val="42"/>
        </w:numPr>
        <w:tabs>
          <w:tab w:val="left" w:pos="851"/>
        </w:tabs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1BF4">
        <w:rPr>
          <w:rFonts w:ascii="Times New Roman" w:eastAsia="Calibri" w:hAnsi="Times New Roman" w:cs="Times New Roman"/>
          <w:sz w:val="24"/>
          <w:szCs w:val="24"/>
        </w:rPr>
        <w:t>развитие социальной инфраструктуры путем упорядочения и дальнейшего строительства сети новых объектов здравоохранения, образования, культуры и спорта;</w:t>
      </w:r>
    </w:p>
    <w:p w:rsidR="00CF1F66" w:rsidRPr="00EE1BF4" w:rsidRDefault="00CF1F66" w:rsidP="00CF1F66">
      <w:pPr>
        <w:widowControl w:val="0"/>
        <w:numPr>
          <w:ilvl w:val="0"/>
          <w:numId w:val="42"/>
        </w:numPr>
        <w:tabs>
          <w:tab w:val="left" w:pos="851"/>
        </w:tabs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1BF4">
        <w:rPr>
          <w:rFonts w:ascii="Times New Roman" w:eastAsia="Calibri" w:hAnsi="Times New Roman" w:cs="Times New Roman"/>
          <w:sz w:val="24"/>
          <w:szCs w:val="24"/>
        </w:rPr>
        <w:t xml:space="preserve">восстановление инновационного </w:t>
      </w:r>
      <w:proofErr w:type="spellStart"/>
      <w:r w:rsidRPr="00EE1BF4">
        <w:rPr>
          <w:rFonts w:ascii="Times New Roman" w:eastAsia="Calibri" w:hAnsi="Times New Roman" w:cs="Times New Roman"/>
          <w:sz w:val="24"/>
          <w:szCs w:val="24"/>
        </w:rPr>
        <w:t>агропроизводственного</w:t>
      </w:r>
      <w:proofErr w:type="spellEnd"/>
      <w:r w:rsidRPr="00EE1BF4">
        <w:rPr>
          <w:rFonts w:ascii="Times New Roman" w:eastAsia="Calibri" w:hAnsi="Times New Roman" w:cs="Times New Roman"/>
          <w:sz w:val="24"/>
          <w:szCs w:val="24"/>
        </w:rPr>
        <w:t xml:space="preserve"> и промышленного комплекса сельского поселения, как одной из главных точек роста экономики сельского поселения;</w:t>
      </w:r>
    </w:p>
    <w:p w:rsidR="00CF1F66" w:rsidRPr="00EE1BF4" w:rsidRDefault="00CF1F66" w:rsidP="00CF1F66">
      <w:pPr>
        <w:widowControl w:val="0"/>
        <w:numPr>
          <w:ilvl w:val="0"/>
          <w:numId w:val="42"/>
        </w:numPr>
        <w:tabs>
          <w:tab w:val="left" w:pos="851"/>
        </w:tabs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1BF4">
        <w:rPr>
          <w:rFonts w:ascii="Times New Roman" w:eastAsia="Calibri" w:hAnsi="Times New Roman" w:cs="Times New Roman"/>
          <w:sz w:val="24"/>
          <w:szCs w:val="24"/>
        </w:rPr>
        <w:t>освоение для целей жилищного строительства новых территорий, проведение реконструктивных мероприятий в существующей застройке;</w:t>
      </w:r>
    </w:p>
    <w:p w:rsidR="00CF1F66" w:rsidRPr="00EE1BF4" w:rsidRDefault="00CF1F66" w:rsidP="00CF1F66">
      <w:pPr>
        <w:widowControl w:val="0"/>
        <w:numPr>
          <w:ilvl w:val="0"/>
          <w:numId w:val="42"/>
        </w:numPr>
        <w:tabs>
          <w:tab w:val="left" w:pos="851"/>
        </w:tabs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1BF4">
        <w:rPr>
          <w:rFonts w:ascii="Times New Roman" w:eastAsia="Calibri" w:hAnsi="Times New Roman" w:cs="Times New Roman"/>
          <w:sz w:val="24"/>
          <w:szCs w:val="24"/>
        </w:rPr>
        <w:lastRenderedPageBreak/>
        <w:t>модернизация существующей транспортной инфраструктуры;</w:t>
      </w:r>
    </w:p>
    <w:p w:rsidR="00CF1F66" w:rsidRPr="00EE1BF4" w:rsidRDefault="00CF1F66" w:rsidP="00CF1F66">
      <w:pPr>
        <w:widowControl w:val="0"/>
        <w:numPr>
          <w:ilvl w:val="0"/>
          <w:numId w:val="42"/>
        </w:numPr>
        <w:tabs>
          <w:tab w:val="left" w:pos="851"/>
        </w:tabs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1BF4">
        <w:rPr>
          <w:rFonts w:ascii="Times New Roman" w:eastAsia="Calibri" w:hAnsi="Times New Roman" w:cs="Times New Roman"/>
          <w:sz w:val="24"/>
          <w:szCs w:val="24"/>
        </w:rPr>
        <w:t>реконструкция и модернизация существующей инженерной инфраструктуры;</w:t>
      </w:r>
    </w:p>
    <w:p w:rsidR="00CF1F66" w:rsidRPr="00EE1BF4" w:rsidRDefault="00CF1F66" w:rsidP="00CF1F66">
      <w:pPr>
        <w:widowControl w:val="0"/>
        <w:numPr>
          <w:ilvl w:val="0"/>
          <w:numId w:val="42"/>
        </w:numPr>
        <w:tabs>
          <w:tab w:val="left" w:pos="851"/>
        </w:tabs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1BF4">
        <w:rPr>
          <w:rFonts w:ascii="Times New Roman" w:eastAsia="Calibri" w:hAnsi="Times New Roman" w:cs="Times New Roman"/>
          <w:sz w:val="24"/>
          <w:szCs w:val="24"/>
        </w:rPr>
        <w:t>реализация мероприятий по привлечению квалифицированных специалистов;</w:t>
      </w:r>
    </w:p>
    <w:p w:rsidR="00CF1F66" w:rsidRPr="00EE1BF4" w:rsidRDefault="00CF1F66" w:rsidP="00CF1F66">
      <w:pPr>
        <w:widowControl w:val="0"/>
        <w:numPr>
          <w:ilvl w:val="0"/>
          <w:numId w:val="42"/>
        </w:numPr>
        <w:tabs>
          <w:tab w:val="left" w:pos="851"/>
        </w:tabs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1BF4">
        <w:rPr>
          <w:rFonts w:ascii="Times New Roman" w:eastAsia="Calibri" w:hAnsi="Times New Roman" w:cs="Times New Roman"/>
          <w:sz w:val="24"/>
          <w:szCs w:val="24"/>
        </w:rPr>
        <w:t>сохранение окружающей среды.</w:t>
      </w:r>
    </w:p>
    <w:p w:rsidR="00CF1F66" w:rsidRPr="00EE1BF4" w:rsidRDefault="00CF1F66" w:rsidP="00CF1F66">
      <w:pPr>
        <w:autoSpaceDN w:val="0"/>
        <w:spacing w:after="0" w:line="240" w:lineRule="auto"/>
        <w:jc w:val="both"/>
        <w:rPr>
          <w:rFonts w:ascii="TimesNewRoman" w:eastAsia="TimesNewRoman" w:hAnsi="TimesNewRoman" w:cs="TimesNewRoman"/>
          <w:sz w:val="24"/>
        </w:rPr>
      </w:pPr>
    </w:p>
    <w:p w:rsidR="00CF1F66" w:rsidRPr="00EB6CFC" w:rsidRDefault="00CF1F66" w:rsidP="00CF1F66">
      <w:pPr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6CFC">
        <w:rPr>
          <w:rFonts w:ascii="Times New Roman" w:eastAsia="Calibri" w:hAnsi="Times New Roman" w:cs="Times New Roman"/>
          <w:sz w:val="24"/>
          <w:szCs w:val="24"/>
        </w:rPr>
        <w:t xml:space="preserve">Цели, задачи и мероприятия территориального планирования Генерального плана </w:t>
      </w:r>
      <w:r w:rsidR="00B152CC" w:rsidRPr="00B152CC">
        <w:rPr>
          <w:rFonts w:ascii="Times New Roman" w:eastAsia="Times New Roman" w:hAnsi="Times New Roman" w:cs="Times New Roman"/>
          <w:iCs/>
          <w:sz w:val="24"/>
          <w:szCs w:val="24"/>
        </w:rPr>
        <w:t>Борщево-</w:t>
      </w:r>
      <w:proofErr w:type="spellStart"/>
      <w:r w:rsidR="00B152CC" w:rsidRPr="00B152CC">
        <w:rPr>
          <w:rFonts w:ascii="Times New Roman" w:eastAsia="Times New Roman" w:hAnsi="Times New Roman" w:cs="Times New Roman"/>
          <w:iCs/>
          <w:sz w:val="24"/>
          <w:szCs w:val="24"/>
        </w:rPr>
        <w:t>Песковского</w:t>
      </w:r>
      <w:proofErr w:type="spellEnd"/>
      <w:r w:rsidRPr="00EB6CFC"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 разработаны на основе Стратегии социально- экономического развития Воронежской области, государственных программ Воронежской области, инвестиционных проектов и ведомственных целевых программ.</w:t>
      </w:r>
    </w:p>
    <w:p w:rsidR="00CF1F66" w:rsidRPr="00EB6CFC" w:rsidRDefault="00CF1F66" w:rsidP="00CF1F66">
      <w:pPr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6CFC">
        <w:rPr>
          <w:rFonts w:ascii="Times New Roman" w:eastAsia="Calibri" w:hAnsi="Times New Roman" w:cs="Times New Roman"/>
          <w:sz w:val="24"/>
          <w:szCs w:val="24"/>
        </w:rPr>
        <w:t>Генеральный план сельского поселения увязывает запланированные государственные, региональные и муниципальные капитальные инвестиции. Он включает определение конкретных объектов, строительство которых в долгосрочном периоде необходимо для государственных и муниципальных нужд, связанных с осуществлением органами государственной власти и органами местного самоуправления полномочий в соответствующих сферах управлении, в целях взаимно согласованного решения задач социально-экономического развития, определенных в долгосрочных отраслевых, региональных и муниципальных стратегиях развития.</w:t>
      </w:r>
    </w:p>
    <w:p w:rsidR="00CF1F66" w:rsidRPr="00EB6CFC" w:rsidRDefault="00CF1F66" w:rsidP="00CF1F66">
      <w:pPr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6CFC">
        <w:rPr>
          <w:rFonts w:ascii="Times New Roman" w:eastAsia="Calibri" w:hAnsi="Times New Roman" w:cs="Times New Roman"/>
          <w:sz w:val="24"/>
          <w:szCs w:val="24"/>
        </w:rPr>
        <w:t>В свою очередь, целевыми программами, приобретающими значение планов реализации вышеуказанных документов, должна обеспечиваться увязка мероприятий по созданию объектов капитального строительства федерального, регионального и местного значения в прогнозируемом периоде с учетом целей и сроков их строительства, а также ограничений по финансовым ресурсам.</w:t>
      </w:r>
    </w:p>
    <w:p w:rsidR="00CF1F66" w:rsidRPr="00EB6CFC" w:rsidRDefault="00CF1F66" w:rsidP="00CF1F66">
      <w:pPr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6CFC">
        <w:rPr>
          <w:rFonts w:ascii="Times New Roman" w:eastAsia="Calibri" w:hAnsi="Times New Roman" w:cs="Times New Roman"/>
          <w:sz w:val="24"/>
          <w:szCs w:val="24"/>
        </w:rPr>
        <w:t>Показатели развития муниципального образования, заложенные в проекте, являются результатом исследований и обобщением прогнозов, предложений и намерений органов государственной власти Воронежской области, различных структурных подразделений администрации района, иных организаций.</w:t>
      </w:r>
    </w:p>
    <w:p w:rsidR="00CF1F66" w:rsidRPr="00EB6CFC" w:rsidRDefault="00CF1F66" w:rsidP="00CF1F66">
      <w:pPr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6CFC">
        <w:rPr>
          <w:rFonts w:ascii="Times New Roman" w:eastAsia="Calibri" w:hAnsi="Times New Roman" w:cs="Times New Roman"/>
          <w:sz w:val="24"/>
          <w:szCs w:val="24"/>
        </w:rPr>
        <w:t>При подготовке проекта Генерального плана использовались отчетные и аналитические материалы территориального органа Федеральной службы государственной статистики по Воронежской области, фондовые материалы отдельных органов государственного управления Воронежской области, администрации муниципального образования и прочих организаций.</w:t>
      </w:r>
    </w:p>
    <w:p w:rsidR="00CF1F66" w:rsidRPr="00EB6CFC" w:rsidRDefault="00CF1F66" w:rsidP="00CF1F66">
      <w:pPr>
        <w:autoSpaceDN w:val="0"/>
        <w:spacing w:after="0" w:line="240" w:lineRule="auto"/>
        <w:ind w:firstLine="567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EB6CFC">
        <w:rPr>
          <w:rFonts w:ascii="Times New Roman" w:eastAsia="Calibri" w:hAnsi="Times New Roman" w:cs="Times New Roman"/>
          <w:sz w:val="24"/>
          <w:szCs w:val="24"/>
        </w:rPr>
        <w:t xml:space="preserve">Работы над Генеральным планом </w:t>
      </w:r>
      <w:r w:rsidR="00B152CC" w:rsidRPr="00B152CC">
        <w:rPr>
          <w:rFonts w:ascii="Times New Roman" w:eastAsia="Times New Roman" w:hAnsi="Times New Roman" w:cs="Times New Roman"/>
          <w:iCs/>
          <w:sz w:val="24"/>
          <w:szCs w:val="24"/>
        </w:rPr>
        <w:t>Борщево-</w:t>
      </w:r>
      <w:proofErr w:type="spellStart"/>
      <w:r w:rsidR="00B152CC" w:rsidRPr="00B152CC">
        <w:rPr>
          <w:rFonts w:ascii="Times New Roman" w:eastAsia="Times New Roman" w:hAnsi="Times New Roman" w:cs="Times New Roman"/>
          <w:iCs/>
          <w:sz w:val="24"/>
          <w:szCs w:val="24"/>
        </w:rPr>
        <w:t>Песковского</w:t>
      </w:r>
      <w:proofErr w:type="spellEnd"/>
      <w:r w:rsidRPr="00EB6CFC"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 выполнялись с учетом решений ранее разработанной Схемы территориального планирования Воронежской области, утвержденной Постановлением Правительства Воронежской области от 05.03.2009 № 158 (в действующей редакции)</w:t>
      </w:r>
      <w:r w:rsidRPr="00EB6CFC">
        <w:rPr>
          <w:rFonts w:ascii="Times New Roman" w:eastAsia="Arial" w:hAnsi="Times New Roman" w:cs="Times New Roman"/>
          <w:sz w:val="24"/>
          <w:szCs w:val="24"/>
        </w:rPr>
        <w:t>.</w:t>
      </w:r>
    </w:p>
    <w:p w:rsidR="00CF1F66" w:rsidRPr="00EB6CFC" w:rsidRDefault="00CF1F66" w:rsidP="00CF1F66">
      <w:pPr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6CFC">
        <w:rPr>
          <w:rFonts w:ascii="Times New Roman" w:eastAsia="Calibri" w:hAnsi="Times New Roman" w:cs="Times New Roman"/>
          <w:sz w:val="24"/>
          <w:szCs w:val="24"/>
        </w:rPr>
        <w:t xml:space="preserve">Также в генеральном плане учтены положения схемы территориального планирования </w:t>
      </w:r>
      <w:proofErr w:type="spellStart"/>
      <w:r w:rsidR="00EB6CFC" w:rsidRPr="00EB6CFC">
        <w:rPr>
          <w:rFonts w:ascii="Times New Roman" w:eastAsia="Calibri" w:hAnsi="Times New Roman" w:cs="Times New Roman"/>
          <w:sz w:val="24"/>
          <w:szCs w:val="24"/>
        </w:rPr>
        <w:t>Эртильского</w:t>
      </w:r>
      <w:proofErr w:type="spellEnd"/>
      <w:r w:rsidRPr="00EB6CFC">
        <w:rPr>
          <w:rFonts w:ascii="Times New Roman" w:eastAsia="Calibri" w:hAnsi="Times New Roman" w:cs="Times New Roman"/>
          <w:sz w:val="24"/>
          <w:szCs w:val="24"/>
        </w:rPr>
        <w:t xml:space="preserve"> муниципального района, </w:t>
      </w:r>
      <w:r w:rsidRPr="00EB6CFC">
        <w:rPr>
          <w:rFonts w:ascii="Times New Roman" w:eastAsia="Calibri" w:hAnsi="Times New Roman" w:cs="Times New Roman"/>
          <w:sz w:val="24"/>
        </w:rPr>
        <w:t xml:space="preserve">утвержденной </w:t>
      </w:r>
      <w:r w:rsidR="00A97BA3" w:rsidRPr="00EB6CFC">
        <w:rPr>
          <w:rFonts w:ascii="Times New Roman" w:eastAsia="Calibri" w:hAnsi="Times New Roman" w:cs="Times New Roman"/>
          <w:sz w:val="24"/>
        </w:rPr>
        <w:t xml:space="preserve">решением Совета народных депутатов </w:t>
      </w:r>
      <w:proofErr w:type="spellStart"/>
      <w:r w:rsidR="00EB6CFC" w:rsidRPr="00EB6CFC">
        <w:rPr>
          <w:rFonts w:ascii="Times New Roman" w:eastAsia="Calibri" w:hAnsi="Times New Roman" w:cs="Times New Roman"/>
          <w:sz w:val="24"/>
        </w:rPr>
        <w:t>Эртильского</w:t>
      </w:r>
      <w:proofErr w:type="spellEnd"/>
      <w:r w:rsidR="00A97BA3" w:rsidRPr="00EB6CFC">
        <w:rPr>
          <w:rFonts w:ascii="Times New Roman" w:eastAsia="Calibri" w:hAnsi="Times New Roman" w:cs="Times New Roman"/>
          <w:sz w:val="24"/>
        </w:rPr>
        <w:t xml:space="preserve"> муниципального района от </w:t>
      </w:r>
      <w:r w:rsidR="00EB6CFC" w:rsidRPr="00EB6CFC">
        <w:rPr>
          <w:rFonts w:ascii="Times New Roman" w:eastAsia="Calibri" w:hAnsi="Times New Roman" w:cs="Times New Roman"/>
          <w:sz w:val="24"/>
        </w:rPr>
        <w:t>23.12.2011 № 289</w:t>
      </w:r>
      <w:r w:rsidRPr="00EB6CF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F1F66" w:rsidRPr="00EB6CFC" w:rsidRDefault="00CF1F66" w:rsidP="00CF1F66">
      <w:pPr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6CFC">
        <w:rPr>
          <w:rFonts w:ascii="Times New Roman" w:eastAsia="Calibri" w:hAnsi="Times New Roman" w:cs="Times New Roman"/>
          <w:sz w:val="24"/>
          <w:szCs w:val="24"/>
        </w:rPr>
        <w:t xml:space="preserve">Генеральный план разработан в соответствии с Конституцией Российской Федерации, Градостроительным кодексом Российской Федерации, Земельным кодексом Российской Федерации, Лесным кодексом Российской Федерации, Водным кодексом Российской Федерации, Федеральным законом «Об общих принципах организации местного самоуправления в Российской Федерации», иными федеральными законами и нормативными правовыми актами Российской Федерации, законами и иными нормативными правовыми актами Воронежской области, Уставом </w:t>
      </w:r>
      <w:r w:rsidR="00B152CC" w:rsidRPr="00B152CC">
        <w:rPr>
          <w:rFonts w:ascii="Times New Roman" w:eastAsia="Calibri" w:hAnsi="Times New Roman" w:cs="Times New Roman"/>
          <w:sz w:val="24"/>
          <w:szCs w:val="24"/>
        </w:rPr>
        <w:t>Борщево-</w:t>
      </w:r>
      <w:proofErr w:type="spellStart"/>
      <w:r w:rsidR="00B152CC" w:rsidRPr="00B152CC">
        <w:rPr>
          <w:rFonts w:ascii="Times New Roman" w:eastAsia="Calibri" w:hAnsi="Times New Roman" w:cs="Times New Roman"/>
          <w:sz w:val="24"/>
          <w:szCs w:val="24"/>
        </w:rPr>
        <w:t>Песковского</w:t>
      </w:r>
      <w:proofErr w:type="spellEnd"/>
      <w:r w:rsidRPr="00EB6CFC"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поселения.</w:t>
      </w:r>
    </w:p>
    <w:p w:rsidR="00CF1F66" w:rsidRPr="00EB6CFC" w:rsidRDefault="00CF1F66" w:rsidP="00CF1F66">
      <w:pPr>
        <w:pageBreakBefore/>
        <w:widowControl w:val="0"/>
        <w:numPr>
          <w:ilvl w:val="0"/>
          <w:numId w:val="39"/>
        </w:numPr>
        <w:autoSpaceDN w:val="0"/>
        <w:adjustRightInd w:val="0"/>
        <w:spacing w:after="0" w:line="240" w:lineRule="auto"/>
        <w:ind w:left="0" w:firstLine="567"/>
        <w:jc w:val="center"/>
        <w:outlineLvl w:val="0"/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</w:pPr>
      <w:bookmarkStart w:id="17" w:name="_Toc132279800"/>
      <w:r w:rsidRPr="00EB6CFC">
        <w:rPr>
          <w:rFonts w:ascii="Times New Roman" w:eastAsia="Arial Unicode MS" w:hAnsi="Times New Roman" w:cs="Tahoma"/>
          <w:b/>
          <w:bCs/>
          <w:sz w:val="24"/>
          <w:szCs w:val="24"/>
          <w:lang w:eastAsia="ru-RU"/>
        </w:rPr>
        <w:lastRenderedPageBreak/>
        <w:t>СВЕДЕНИЯ О ВИДАХ, НАЗНАЧЕНИИ И НАИМЕНОВАНИЯХ ПЛАНИРУЕМЫХ ДЛЯ РАЗМЕЩЕНИЯ ОБЪЕКТОВ МЕСТНОГО ЗНАЧЕНИЯ ПОСЕЛЕНИЯ, ИХ ОСНОВНЫЕ ХАРАКТЕРИСТИКИ, ИХ МЕСТОПОЛОЖЕНИЕ,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</w:t>
      </w:r>
      <w:bookmarkEnd w:id="17"/>
    </w:p>
    <w:p w:rsidR="00CF1F66" w:rsidRPr="00EB6CFC" w:rsidRDefault="00CF1F66" w:rsidP="00CF1F66">
      <w:pPr>
        <w:autoSpaceDN w:val="0"/>
        <w:spacing w:after="0" w:line="25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F1F66" w:rsidRPr="00EB6CFC" w:rsidRDefault="00CF1F66" w:rsidP="00CF1F66">
      <w:pPr>
        <w:autoSpaceDN w:val="0"/>
        <w:spacing w:after="0" w:line="25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6CFC">
        <w:rPr>
          <w:rFonts w:ascii="Times New Roman" w:eastAsia="Calibri" w:hAnsi="Times New Roman" w:cs="Times New Roman"/>
          <w:sz w:val="24"/>
          <w:szCs w:val="24"/>
        </w:rPr>
        <w:t xml:space="preserve">Настоящий раздел содержит проектные решения задач территориального планирования </w:t>
      </w:r>
      <w:r w:rsidR="00B152CC" w:rsidRPr="00B152CC">
        <w:rPr>
          <w:rFonts w:ascii="Times New Roman" w:eastAsia="Calibri" w:hAnsi="Times New Roman" w:cs="Times New Roman"/>
          <w:sz w:val="24"/>
          <w:szCs w:val="24"/>
        </w:rPr>
        <w:t>Борщево-</w:t>
      </w:r>
      <w:proofErr w:type="spellStart"/>
      <w:r w:rsidR="00B152CC" w:rsidRPr="00B152CC">
        <w:rPr>
          <w:rFonts w:ascii="Times New Roman" w:eastAsia="Calibri" w:hAnsi="Times New Roman" w:cs="Times New Roman"/>
          <w:sz w:val="24"/>
          <w:szCs w:val="24"/>
        </w:rPr>
        <w:t>Песковского</w:t>
      </w:r>
      <w:proofErr w:type="spellEnd"/>
      <w:r w:rsidRPr="00EB6CFC"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 – перечень мероприятий по территориальному планированию и этапы их реализации.</w:t>
      </w:r>
    </w:p>
    <w:p w:rsidR="00CF1F66" w:rsidRPr="00EB6CFC" w:rsidRDefault="00CF1F66" w:rsidP="00CF1F66">
      <w:pPr>
        <w:autoSpaceDN w:val="0"/>
        <w:spacing w:after="0" w:line="25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6CFC">
        <w:rPr>
          <w:rFonts w:ascii="Times New Roman" w:eastAsia="Calibri" w:hAnsi="Times New Roman" w:cs="Times New Roman"/>
          <w:sz w:val="24"/>
          <w:szCs w:val="24"/>
        </w:rPr>
        <w:t xml:space="preserve">Мероприятия по территориальному планированию направлены, в том числе, на создание, развитие территорий и объектов капитального строительства местного значения для реализации полномочий органа местного самоуправления </w:t>
      </w:r>
      <w:r w:rsidR="00B152CC" w:rsidRPr="00B152CC">
        <w:rPr>
          <w:rFonts w:ascii="Times New Roman" w:eastAsia="Calibri" w:hAnsi="Times New Roman" w:cs="Times New Roman"/>
          <w:sz w:val="24"/>
          <w:szCs w:val="24"/>
        </w:rPr>
        <w:t>Борщево-</w:t>
      </w:r>
      <w:proofErr w:type="spellStart"/>
      <w:r w:rsidR="00B152CC" w:rsidRPr="00B152CC">
        <w:rPr>
          <w:rFonts w:ascii="Times New Roman" w:eastAsia="Calibri" w:hAnsi="Times New Roman" w:cs="Times New Roman"/>
          <w:sz w:val="24"/>
          <w:szCs w:val="24"/>
        </w:rPr>
        <w:t>Песковского</w:t>
      </w:r>
      <w:proofErr w:type="spellEnd"/>
      <w:r w:rsidR="00EB6CFC" w:rsidRPr="00EB6C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B6CFC">
        <w:rPr>
          <w:rFonts w:ascii="Times New Roman" w:eastAsia="Calibri" w:hAnsi="Times New Roman" w:cs="Times New Roman"/>
          <w:sz w:val="24"/>
          <w:szCs w:val="24"/>
        </w:rPr>
        <w:t>сельского поселения.</w:t>
      </w:r>
    </w:p>
    <w:p w:rsidR="00CF1F66" w:rsidRPr="00EB6CFC" w:rsidRDefault="00CF1F66" w:rsidP="00CF1F66">
      <w:pPr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6CFC">
        <w:rPr>
          <w:rFonts w:ascii="Times New Roman" w:eastAsia="Calibri" w:hAnsi="Times New Roman" w:cs="Times New Roman"/>
          <w:sz w:val="24"/>
          <w:szCs w:val="24"/>
        </w:rPr>
        <w:t xml:space="preserve">Вопросы местного значения поселения установлены статьей 14 Федерального закона от 06.10.2003 № 131-ФЗ «Об общих принципах организации местного самоуправления в Российской Федерации» и Уставом муниципального образования. Кроме того, статьей 14.1. этого же закона определены права органов местного самоуправления поселения на решение вопросов, не отнесенных к вопросам местного значения поселения. Значительная часть вопросов местного значения поселения решается в тесной связи с планированием развития территории. </w:t>
      </w:r>
    </w:p>
    <w:p w:rsidR="00CF1F66" w:rsidRDefault="00CF1F66" w:rsidP="00CF1F66">
      <w:pPr>
        <w:autoSpaceDN w:val="0"/>
        <w:spacing w:after="0" w:line="25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6CFC">
        <w:rPr>
          <w:rFonts w:ascii="Times New Roman" w:eastAsia="Times New Roman" w:hAnsi="Times New Roman" w:cs="Times New Roman"/>
          <w:iCs/>
          <w:sz w:val="24"/>
          <w:szCs w:val="24"/>
        </w:rPr>
        <w:t>Перечень основных факторов риска возникновения чрезвычайных ситуаций природного и техногенного характера, а также о возможных направлениях снижения рисков в использовании территорий, приведены в том I</w:t>
      </w:r>
      <w:r w:rsidRPr="00EB6CFC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I</w:t>
      </w:r>
      <w:r w:rsidRPr="00EB6CFC">
        <w:rPr>
          <w:rFonts w:ascii="Times New Roman" w:eastAsia="Times New Roman" w:hAnsi="Times New Roman" w:cs="Times New Roman"/>
          <w:iCs/>
          <w:sz w:val="24"/>
          <w:szCs w:val="24"/>
        </w:rPr>
        <w:t xml:space="preserve"> – «Материалы по обоснованию генерального плана </w:t>
      </w:r>
      <w:r w:rsidR="00B152CC" w:rsidRPr="00B152CC">
        <w:rPr>
          <w:rFonts w:ascii="Times New Roman" w:eastAsia="Calibri" w:hAnsi="Times New Roman" w:cs="Times New Roman"/>
          <w:sz w:val="24"/>
          <w:szCs w:val="24"/>
        </w:rPr>
        <w:t>Борщево-</w:t>
      </w:r>
      <w:proofErr w:type="spellStart"/>
      <w:r w:rsidR="00B152CC" w:rsidRPr="00B152CC">
        <w:rPr>
          <w:rFonts w:ascii="Times New Roman" w:eastAsia="Calibri" w:hAnsi="Times New Roman" w:cs="Times New Roman"/>
          <w:sz w:val="24"/>
          <w:szCs w:val="24"/>
        </w:rPr>
        <w:t>Песковского</w:t>
      </w:r>
      <w:proofErr w:type="spellEnd"/>
      <w:r w:rsidRPr="00EB6CFC">
        <w:rPr>
          <w:rFonts w:ascii="Times New Roman" w:eastAsia="Times New Roman" w:hAnsi="Times New Roman" w:cs="Times New Roman"/>
          <w:iCs/>
          <w:sz w:val="24"/>
          <w:szCs w:val="24"/>
        </w:rPr>
        <w:t xml:space="preserve"> сельского поселения </w:t>
      </w:r>
      <w:proofErr w:type="spellStart"/>
      <w:r w:rsidR="00EB6CFC" w:rsidRPr="00EB6CFC">
        <w:rPr>
          <w:rFonts w:ascii="Times New Roman" w:eastAsia="Times New Roman" w:hAnsi="Times New Roman" w:cs="Times New Roman"/>
          <w:iCs/>
          <w:sz w:val="24"/>
          <w:szCs w:val="24"/>
        </w:rPr>
        <w:t>Эртильского</w:t>
      </w:r>
      <w:proofErr w:type="spellEnd"/>
      <w:r w:rsidR="00A97BA3" w:rsidRPr="00EB6CFC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Pr="00EB6CFC">
        <w:rPr>
          <w:rFonts w:ascii="Times New Roman" w:eastAsia="Times New Roman" w:hAnsi="Times New Roman" w:cs="Times New Roman"/>
          <w:iCs/>
          <w:sz w:val="24"/>
          <w:szCs w:val="24"/>
        </w:rPr>
        <w:t xml:space="preserve">муниципального района Воронежской области». </w:t>
      </w:r>
      <w:r w:rsidRPr="00EB6CFC">
        <w:rPr>
          <w:rFonts w:ascii="Times New Roman" w:eastAsia="Calibri" w:hAnsi="Times New Roman" w:cs="Times New Roman"/>
          <w:sz w:val="24"/>
          <w:szCs w:val="24"/>
        </w:rPr>
        <w:t>В разделе предложений по территориальному планированию рассмотрены вопросы, касающиеся обеспечения первичных мер пожарной безопасности в границах населенных пунктов поселения.</w:t>
      </w:r>
    </w:p>
    <w:p w:rsidR="007840DB" w:rsidRPr="00EB6CFC" w:rsidRDefault="007840DB" w:rsidP="00CF1F66">
      <w:pPr>
        <w:autoSpaceDN w:val="0"/>
        <w:spacing w:after="0" w:line="25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F1F66" w:rsidRPr="007840DB" w:rsidRDefault="00CF1F66" w:rsidP="00CF1F6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  <w:sectPr w:rsidR="00CF1F66" w:rsidRPr="007840DB">
          <w:pgSz w:w="11906" w:h="16838"/>
          <w:pgMar w:top="1134" w:right="851" w:bottom="1134" w:left="1701" w:header="709" w:footer="272" w:gutter="0"/>
          <w:cols w:space="720"/>
        </w:sectPr>
      </w:pPr>
    </w:p>
    <w:p w:rsidR="007840DB" w:rsidRPr="007840DB" w:rsidRDefault="00CF1F66" w:rsidP="007840DB">
      <w:pPr>
        <w:widowControl w:val="0"/>
        <w:autoSpaceDN w:val="0"/>
        <w:adjustRightInd w:val="0"/>
        <w:spacing w:before="120" w:after="120" w:line="240" w:lineRule="auto"/>
        <w:jc w:val="center"/>
        <w:rPr>
          <w:rFonts w:ascii="Times New Roman" w:eastAsia="Arial Unicode MS" w:hAnsi="Times New Roman" w:cs="Tahoma"/>
          <w:b/>
          <w:i/>
          <w:iCs/>
          <w:sz w:val="24"/>
          <w:szCs w:val="24"/>
          <w:lang w:eastAsia="ru-RU"/>
        </w:rPr>
      </w:pPr>
      <w:bookmarkStart w:id="18" w:name="_Hlk134016411"/>
      <w:r w:rsidRPr="007840DB">
        <w:rPr>
          <w:rFonts w:ascii="Times New Roman" w:eastAsia="Arial Unicode MS" w:hAnsi="Times New Roman" w:cs="Tahoma"/>
          <w:b/>
          <w:i/>
          <w:iCs/>
          <w:sz w:val="24"/>
          <w:szCs w:val="24"/>
          <w:lang w:eastAsia="ru-RU"/>
        </w:rPr>
        <w:lastRenderedPageBreak/>
        <w:t>Сведения о видах, назначении и наименованиях планируемых для размещения объектов местного значения поселения, их основные характеристики, их местоположение,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</w:t>
      </w:r>
      <w:bookmarkEnd w:id="18"/>
    </w:p>
    <w:tbl>
      <w:tblPr>
        <w:tblStyle w:val="af2"/>
        <w:tblW w:w="14732" w:type="dxa"/>
        <w:jc w:val="center"/>
        <w:tblLayout w:type="fixed"/>
        <w:tblLook w:val="04A0" w:firstRow="1" w:lastRow="0" w:firstColumn="1" w:lastColumn="0" w:noHBand="0" w:noVBand="1"/>
      </w:tblPr>
      <w:tblGrid>
        <w:gridCol w:w="568"/>
        <w:gridCol w:w="1970"/>
        <w:gridCol w:w="1844"/>
        <w:gridCol w:w="1834"/>
        <w:gridCol w:w="1559"/>
        <w:gridCol w:w="1134"/>
        <w:gridCol w:w="1701"/>
        <w:gridCol w:w="1134"/>
        <w:gridCol w:w="1134"/>
        <w:gridCol w:w="1854"/>
      </w:tblGrid>
      <w:tr w:rsidR="007840DB" w:rsidRPr="007840DB" w:rsidTr="009654E2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840DB" w:rsidRPr="007840DB" w:rsidRDefault="007840DB" w:rsidP="007840DB">
            <w:pPr>
              <w:jc w:val="center"/>
              <w:rPr>
                <w:rFonts w:ascii="Times New Roman" w:eastAsia="Times New Roman" w:hAnsi="Times New Roman" w:cs="Times New Roman"/>
                <w:b/>
                <w:lang w:val="en-US" w:eastAsia="ar-SA" w:bidi="en-US"/>
              </w:rPr>
            </w:pPr>
            <w:bookmarkStart w:id="19" w:name="_Hlk132295794"/>
            <w:r w:rsidRPr="007840DB">
              <w:rPr>
                <w:rFonts w:ascii="Times New Roman" w:eastAsia="Times New Roman" w:hAnsi="Times New Roman" w:cs="Times New Roman"/>
                <w:b/>
                <w:lang w:val="en-US" w:eastAsia="ar-SA" w:bidi="en-US"/>
              </w:rPr>
              <w:t>№</w:t>
            </w:r>
          </w:p>
          <w:p w:rsidR="007840DB" w:rsidRPr="007840DB" w:rsidRDefault="007840DB" w:rsidP="007840DB">
            <w:pPr>
              <w:jc w:val="center"/>
              <w:rPr>
                <w:rFonts w:ascii="Times New Roman" w:eastAsia="Times New Roman" w:hAnsi="Times New Roman" w:cs="Times New Roman"/>
                <w:b/>
                <w:lang w:val="en-US" w:eastAsia="ar-SA" w:bidi="en-US"/>
              </w:rPr>
            </w:pPr>
            <w:r w:rsidRPr="007840DB">
              <w:rPr>
                <w:rFonts w:ascii="Times New Roman" w:eastAsia="Times New Roman" w:hAnsi="Times New Roman" w:cs="Times New Roman"/>
                <w:b/>
                <w:lang w:val="en-US" w:eastAsia="ar-SA" w:bidi="en-US"/>
              </w:rPr>
              <w:t>п/п</w:t>
            </w:r>
          </w:p>
          <w:p w:rsidR="007840DB" w:rsidRPr="007840DB" w:rsidRDefault="007840DB" w:rsidP="007840DB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lang w:val="en-US" w:eastAsia="ar-SA" w:bidi="en-US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840DB" w:rsidRPr="007840DB" w:rsidRDefault="007840DB" w:rsidP="007840DB">
            <w:pPr>
              <w:jc w:val="center"/>
              <w:rPr>
                <w:rFonts w:ascii="Times New Roman" w:eastAsia="Times New Roman" w:hAnsi="Times New Roman" w:cs="Times New Roman"/>
                <w:b/>
                <w:lang w:val="en-US" w:eastAsia="ar-SA" w:bidi="en-US"/>
              </w:rPr>
            </w:pPr>
            <w:proofErr w:type="spellStart"/>
            <w:r w:rsidRPr="007840DB">
              <w:rPr>
                <w:rFonts w:ascii="Times New Roman" w:eastAsia="Times New Roman" w:hAnsi="Times New Roman" w:cs="Times New Roman"/>
                <w:b/>
                <w:lang w:val="en-US" w:eastAsia="ar-SA" w:bidi="en-US"/>
              </w:rPr>
              <w:t>Вид</w:t>
            </w:r>
            <w:proofErr w:type="spellEnd"/>
            <w:r w:rsidRPr="007840DB">
              <w:rPr>
                <w:rFonts w:ascii="Times New Roman" w:eastAsia="Times New Roman" w:hAnsi="Times New Roman" w:cs="Times New Roman"/>
                <w:b/>
                <w:lang w:val="en-US" w:eastAsia="ar-SA" w:bidi="en-US"/>
              </w:rPr>
              <w:t xml:space="preserve"> </w:t>
            </w:r>
            <w:proofErr w:type="spellStart"/>
            <w:r w:rsidRPr="007840DB">
              <w:rPr>
                <w:rFonts w:ascii="Times New Roman" w:eastAsia="Times New Roman" w:hAnsi="Times New Roman" w:cs="Times New Roman"/>
                <w:b/>
                <w:lang w:val="en-US" w:eastAsia="ar-SA" w:bidi="en-US"/>
              </w:rPr>
              <w:t>объекта</w:t>
            </w:r>
            <w:proofErr w:type="spell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840DB" w:rsidRPr="007840DB" w:rsidRDefault="007840DB" w:rsidP="007840DB">
            <w:pPr>
              <w:jc w:val="center"/>
              <w:rPr>
                <w:rFonts w:ascii="Times New Roman" w:eastAsia="Times New Roman" w:hAnsi="Times New Roman" w:cs="Times New Roman"/>
                <w:b/>
                <w:lang w:val="en-US" w:eastAsia="ar-SA" w:bidi="en-US"/>
              </w:rPr>
            </w:pPr>
            <w:proofErr w:type="spellStart"/>
            <w:r w:rsidRPr="007840DB">
              <w:rPr>
                <w:rFonts w:ascii="Times New Roman" w:eastAsia="Times New Roman" w:hAnsi="Times New Roman" w:cs="Times New Roman"/>
                <w:b/>
                <w:lang w:val="en-US" w:eastAsia="ar-SA" w:bidi="en-US"/>
              </w:rPr>
              <w:t>Наименование</w:t>
            </w:r>
            <w:proofErr w:type="spellEnd"/>
            <w:r w:rsidRPr="007840DB">
              <w:rPr>
                <w:rFonts w:ascii="Times New Roman" w:eastAsia="Times New Roman" w:hAnsi="Times New Roman" w:cs="Times New Roman"/>
                <w:b/>
                <w:lang w:val="en-US" w:eastAsia="ar-SA" w:bidi="en-US"/>
              </w:rPr>
              <w:t xml:space="preserve"> </w:t>
            </w:r>
            <w:proofErr w:type="spellStart"/>
            <w:r w:rsidRPr="007840DB">
              <w:rPr>
                <w:rFonts w:ascii="Times New Roman" w:eastAsia="Times New Roman" w:hAnsi="Times New Roman" w:cs="Times New Roman"/>
                <w:b/>
                <w:lang w:val="en-US" w:eastAsia="ar-SA" w:bidi="en-US"/>
              </w:rPr>
              <w:t>объекта</w:t>
            </w:r>
            <w:proofErr w:type="spellEnd"/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840DB" w:rsidRPr="007840DB" w:rsidRDefault="007840DB" w:rsidP="007840DB">
            <w:pPr>
              <w:jc w:val="center"/>
              <w:rPr>
                <w:rFonts w:ascii="Times New Roman" w:eastAsia="Times New Roman" w:hAnsi="Times New Roman" w:cs="Times New Roman"/>
                <w:b/>
                <w:lang w:val="en-US" w:eastAsia="ar-SA" w:bidi="en-US"/>
              </w:rPr>
            </w:pPr>
            <w:proofErr w:type="spellStart"/>
            <w:r w:rsidRPr="007840DB">
              <w:rPr>
                <w:rFonts w:ascii="Times New Roman" w:eastAsia="Times New Roman" w:hAnsi="Times New Roman" w:cs="Times New Roman"/>
                <w:b/>
                <w:lang w:val="en-US" w:eastAsia="ar-SA" w:bidi="en-US"/>
              </w:rPr>
              <w:t>Назначение</w:t>
            </w:r>
            <w:proofErr w:type="spellEnd"/>
            <w:r w:rsidRPr="007840DB">
              <w:rPr>
                <w:rFonts w:ascii="Times New Roman" w:eastAsia="Times New Roman" w:hAnsi="Times New Roman" w:cs="Times New Roman"/>
                <w:b/>
                <w:lang w:val="en-US" w:eastAsia="ar-SA" w:bidi="en-US"/>
              </w:rPr>
              <w:t xml:space="preserve"> </w:t>
            </w:r>
            <w:proofErr w:type="spellStart"/>
            <w:r w:rsidRPr="007840DB">
              <w:rPr>
                <w:rFonts w:ascii="Times New Roman" w:eastAsia="Times New Roman" w:hAnsi="Times New Roman" w:cs="Times New Roman"/>
                <w:b/>
                <w:lang w:val="en-US" w:eastAsia="ar-SA" w:bidi="en-US"/>
              </w:rPr>
              <w:t>объекта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840DB" w:rsidRPr="007840DB" w:rsidRDefault="007840DB" w:rsidP="007840DB">
            <w:pPr>
              <w:jc w:val="center"/>
              <w:rPr>
                <w:rFonts w:ascii="Times New Roman" w:eastAsia="Times New Roman" w:hAnsi="Times New Roman" w:cs="Times New Roman"/>
                <w:b/>
                <w:lang w:val="en-US" w:eastAsia="ar-SA" w:bidi="en-US"/>
              </w:rPr>
            </w:pPr>
            <w:proofErr w:type="spellStart"/>
            <w:r w:rsidRPr="007840DB">
              <w:rPr>
                <w:rFonts w:ascii="Times New Roman" w:eastAsia="Times New Roman" w:hAnsi="Times New Roman" w:cs="Times New Roman"/>
                <w:b/>
                <w:lang w:val="en-US" w:eastAsia="ar-SA" w:bidi="en-US"/>
              </w:rPr>
              <w:t>Местоположение</w:t>
            </w:r>
            <w:proofErr w:type="spellEnd"/>
            <w:r w:rsidRPr="007840DB">
              <w:rPr>
                <w:rFonts w:ascii="Times New Roman" w:eastAsia="Times New Roman" w:hAnsi="Times New Roman" w:cs="Times New Roman"/>
                <w:b/>
                <w:lang w:val="en-US" w:eastAsia="ar-SA" w:bidi="en-US"/>
              </w:rPr>
              <w:t xml:space="preserve"> </w:t>
            </w:r>
            <w:proofErr w:type="spellStart"/>
            <w:r w:rsidRPr="007840DB">
              <w:rPr>
                <w:rFonts w:ascii="Times New Roman" w:eastAsia="Times New Roman" w:hAnsi="Times New Roman" w:cs="Times New Roman"/>
                <w:b/>
                <w:lang w:val="en-US" w:eastAsia="ar-SA" w:bidi="en-US"/>
              </w:rPr>
              <w:t>объекта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840DB" w:rsidRPr="007840DB" w:rsidRDefault="007840DB" w:rsidP="007840DB">
            <w:pPr>
              <w:jc w:val="center"/>
              <w:rPr>
                <w:rFonts w:ascii="Times New Roman" w:eastAsia="Times New Roman" w:hAnsi="Times New Roman" w:cs="Times New Roman"/>
                <w:b/>
                <w:lang w:val="en-US" w:eastAsia="ar-SA" w:bidi="en-US"/>
              </w:rPr>
            </w:pPr>
            <w:proofErr w:type="spellStart"/>
            <w:r w:rsidRPr="007840DB">
              <w:rPr>
                <w:rFonts w:ascii="Times New Roman" w:eastAsia="Times New Roman" w:hAnsi="Times New Roman" w:cs="Times New Roman"/>
                <w:b/>
                <w:lang w:val="en-US" w:eastAsia="ar-SA" w:bidi="en-US"/>
              </w:rPr>
              <w:t>Статус</w:t>
            </w:r>
            <w:proofErr w:type="spellEnd"/>
            <w:r w:rsidRPr="007840DB">
              <w:rPr>
                <w:rFonts w:ascii="Times New Roman" w:eastAsia="Times New Roman" w:hAnsi="Times New Roman" w:cs="Times New Roman"/>
                <w:b/>
                <w:lang w:val="en-US" w:eastAsia="ar-SA" w:bidi="en-US"/>
              </w:rPr>
              <w:t xml:space="preserve"> </w:t>
            </w:r>
            <w:proofErr w:type="spellStart"/>
            <w:r w:rsidRPr="007840DB">
              <w:rPr>
                <w:rFonts w:ascii="Times New Roman" w:eastAsia="Times New Roman" w:hAnsi="Times New Roman" w:cs="Times New Roman"/>
                <w:b/>
                <w:lang w:val="en-US" w:eastAsia="ar-SA" w:bidi="en-US"/>
              </w:rPr>
              <w:t>объекта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840DB" w:rsidRPr="007840DB" w:rsidRDefault="007840DB" w:rsidP="007840DB">
            <w:pPr>
              <w:jc w:val="center"/>
              <w:rPr>
                <w:rFonts w:ascii="Times New Roman" w:eastAsia="Times New Roman" w:hAnsi="Times New Roman" w:cs="Times New Roman"/>
                <w:b/>
                <w:lang w:eastAsia="ar-SA" w:bidi="en-US"/>
              </w:rPr>
            </w:pPr>
            <w:r w:rsidRPr="007840DB">
              <w:rPr>
                <w:rFonts w:ascii="Times New Roman" w:eastAsia="Times New Roman" w:hAnsi="Times New Roman" w:cs="Times New Roman"/>
                <w:b/>
                <w:lang w:eastAsia="ar-SA" w:bidi="en-US"/>
              </w:rPr>
              <w:t>Функциональная зона (за исключением линейных объектов)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840DB" w:rsidRPr="007840DB" w:rsidRDefault="007840DB" w:rsidP="007840DB">
            <w:pPr>
              <w:jc w:val="center"/>
              <w:rPr>
                <w:rFonts w:ascii="Times New Roman" w:eastAsia="Times New Roman" w:hAnsi="Times New Roman" w:cs="Times New Roman"/>
                <w:b/>
                <w:lang w:eastAsia="ar-SA" w:bidi="en-US"/>
              </w:rPr>
            </w:pPr>
            <w:r w:rsidRPr="007840DB">
              <w:rPr>
                <w:rFonts w:ascii="Times New Roman" w:eastAsia="Times New Roman" w:hAnsi="Times New Roman" w:cs="Times New Roman"/>
                <w:b/>
                <w:lang w:eastAsia="ar-SA" w:bidi="en-US"/>
              </w:rPr>
              <w:t>Характеристики</w:t>
            </w:r>
          </w:p>
          <w:p w:rsidR="007840DB" w:rsidRPr="007840DB" w:rsidRDefault="007840DB" w:rsidP="007840DB">
            <w:pPr>
              <w:jc w:val="center"/>
              <w:rPr>
                <w:rFonts w:ascii="Times New Roman" w:eastAsia="Times New Roman" w:hAnsi="Times New Roman" w:cs="Times New Roman"/>
                <w:b/>
                <w:lang w:val="en-US" w:eastAsia="ar-SA" w:bidi="en-US"/>
              </w:rPr>
            </w:pPr>
            <w:proofErr w:type="spellStart"/>
            <w:r w:rsidRPr="007840DB">
              <w:rPr>
                <w:rFonts w:ascii="Times New Roman" w:eastAsia="Times New Roman" w:hAnsi="Times New Roman" w:cs="Times New Roman"/>
                <w:b/>
                <w:lang w:val="en-US" w:eastAsia="ar-SA" w:bidi="en-US"/>
              </w:rPr>
              <w:t>объекта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840DB" w:rsidRPr="007840DB" w:rsidRDefault="007840DB" w:rsidP="007840DB">
            <w:pPr>
              <w:jc w:val="center"/>
              <w:rPr>
                <w:rFonts w:ascii="Times New Roman" w:eastAsia="Times New Roman" w:hAnsi="Times New Roman" w:cs="Times New Roman"/>
                <w:b/>
                <w:lang w:val="en-US" w:eastAsia="ar-SA" w:bidi="en-US"/>
              </w:rPr>
            </w:pPr>
            <w:proofErr w:type="spellStart"/>
            <w:r w:rsidRPr="007840DB">
              <w:rPr>
                <w:rFonts w:ascii="Times New Roman" w:eastAsia="Times New Roman" w:hAnsi="Times New Roman" w:cs="Times New Roman"/>
                <w:b/>
                <w:lang w:val="en-US" w:eastAsia="ar-SA" w:bidi="en-US"/>
              </w:rPr>
              <w:t>Срок</w:t>
            </w:r>
            <w:proofErr w:type="spellEnd"/>
          </w:p>
          <w:p w:rsidR="007840DB" w:rsidRPr="007840DB" w:rsidRDefault="007840DB" w:rsidP="007840DB">
            <w:pPr>
              <w:jc w:val="center"/>
              <w:rPr>
                <w:rFonts w:ascii="Times New Roman" w:eastAsia="Times New Roman" w:hAnsi="Times New Roman" w:cs="Times New Roman"/>
                <w:b/>
                <w:lang w:val="en-US" w:eastAsia="ar-SA" w:bidi="en-US"/>
              </w:rPr>
            </w:pPr>
            <w:proofErr w:type="spellStart"/>
            <w:r w:rsidRPr="007840DB">
              <w:rPr>
                <w:rFonts w:ascii="Times New Roman" w:eastAsia="Times New Roman" w:hAnsi="Times New Roman" w:cs="Times New Roman"/>
                <w:b/>
                <w:lang w:val="en-US" w:eastAsia="ar-SA" w:bidi="en-US"/>
              </w:rPr>
              <w:t>реализации</w:t>
            </w:r>
            <w:proofErr w:type="spellEnd"/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840DB" w:rsidRPr="007840DB" w:rsidRDefault="007840DB" w:rsidP="007840DB">
            <w:pPr>
              <w:jc w:val="center"/>
              <w:rPr>
                <w:rFonts w:ascii="Times New Roman" w:eastAsia="Times New Roman" w:hAnsi="Times New Roman" w:cs="Times New Roman"/>
                <w:b/>
                <w:lang w:eastAsia="ar-SA" w:bidi="en-US"/>
              </w:rPr>
            </w:pPr>
            <w:r w:rsidRPr="007840DB">
              <w:rPr>
                <w:rFonts w:ascii="Times New Roman" w:eastAsia="Times New Roman" w:hAnsi="Times New Roman" w:cs="Times New Roman"/>
                <w:b/>
                <w:lang w:eastAsia="ar-SA" w:bidi="en-US"/>
              </w:rPr>
              <w:t>Вид планируемой зоны с особыми условиями</w:t>
            </w:r>
          </w:p>
        </w:tc>
      </w:tr>
      <w:tr w:rsidR="007840DB" w:rsidRPr="007840DB" w:rsidTr="009654E2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840DB" w:rsidRPr="007840DB" w:rsidRDefault="007840DB" w:rsidP="007840DB">
            <w:pPr>
              <w:jc w:val="center"/>
              <w:rPr>
                <w:rFonts w:ascii="Times New Roman" w:eastAsia="Times New Roman" w:hAnsi="Times New Roman" w:cs="Times New Roman"/>
                <w:b/>
                <w:lang w:eastAsia="ar-SA" w:bidi="en-US"/>
              </w:rPr>
            </w:pPr>
            <w:r w:rsidRPr="007840DB">
              <w:rPr>
                <w:rFonts w:ascii="Times New Roman" w:eastAsia="Times New Roman" w:hAnsi="Times New Roman" w:cs="Times New Roman"/>
                <w:b/>
                <w:lang w:eastAsia="ar-SA" w:bidi="en-US"/>
              </w:rPr>
              <w:t>1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840DB" w:rsidRPr="007840DB" w:rsidRDefault="007840DB" w:rsidP="007840DB">
            <w:pPr>
              <w:jc w:val="center"/>
              <w:rPr>
                <w:rFonts w:ascii="Times New Roman" w:eastAsia="Times New Roman" w:hAnsi="Times New Roman" w:cs="Times New Roman"/>
                <w:b/>
                <w:lang w:eastAsia="ar-SA" w:bidi="en-US"/>
              </w:rPr>
            </w:pPr>
            <w:r w:rsidRPr="007840DB">
              <w:rPr>
                <w:rFonts w:ascii="Times New Roman" w:eastAsia="Times New Roman" w:hAnsi="Times New Roman" w:cs="Times New Roman"/>
                <w:b/>
                <w:lang w:eastAsia="ar-SA" w:bidi="en-US"/>
              </w:rP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840DB" w:rsidRPr="007840DB" w:rsidRDefault="007840DB" w:rsidP="007840DB">
            <w:pPr>
              <w:jc w:val="center"/>
              <w:rPr>
                <w:rFonts w:ascii="Times New Roman" w:eastAsia="Times New Roman" w:hAnsi="Times New Roman" w:cs="Times New Roman"/>
                <w:b/>
                <w:lang w:eastAsia="ar-SA" w:bidi="en-US"/>
              </w:rPr>
            </w:pPr>
            <w:r w:rsidRPr="007840DB">
              <w:rPr>
                <w:rFonts w:ascii="Times New Roman" w:eastAsia="Times New Roman" w:hAnsi="Times New Roman" w:cs="Times New Roman"/>
                <w:b/>
                <w:lang w:eastAsia="ar-SA" w:bidi="en-US"/>
              </w:rPr>
              <w:t>3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840DB" w:rsidRPr="007840DB" w:rsidRDefault="007840DB" w:rsidP="007840DB">
            <w:pPr>
              <w:jc w:val="center"/>
              <w:rPr>
                <w:rFonts w:ascii="Times New Roman" w:eastAsia="Times New Roman" w:hAnsi="Times New Roman" w:cs="Times New Roman"/>
                <w:b/>
                <w:lang w:eastAsia="ar-SA" w:bidi="en-US"/>
              </w:rPr>
            </w:pPr>
            <w:r w:rsidRPr="007840DB">
              <w:rPr>
                <w:rFonts w:ascii="Times New Roman" w:eastAsia="Times New Roman" w:hAnsi="Times New Roman" w:cs="Times New Roman"/>
                <w:b/>
                <w:lang w:eastAsia="ar-SA" w:bidi="en-US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840DB" w:rsidRPr="007840DB" w:rsidRDefault="007840DB" w:rsidP="007840DB">
            <w:pPr>
              <w:jc w:val="center"/>
              <w:rPr>
                <w:rFonts w:ascii="Times New Roman" w:eastAsia="Times New Roman" w:hAnsi="Times New Roman" w:cs="Times New Roman"/>
                <w:b/>
                <w:lang w:eastAsia="ar-SA" w:bidi="en-US"/>
              </w:rPr>
            </w:pPr>
            <w:r w:rsidRPr="007840DB">
              <w:rPr>
                <w:rFonts w:ascii="Times New Roman" w:eastAsia="Times New Roman" w:hAnsi="Times New Roman" w:cs="Times New Roman"/>
                <w:b/>
                <w:lang w:eastAsia="ar-SA" w:bidi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840DB" w:rsidRPr="007840DB" w:rsidRDefault="007840DB" w:rsidP="007840DB">
            <w:pPr>
              <w:jc w:val="center"/>
              <w:rPr>
                <w:rFonts w:ascii="Times New Roman" w:eastAsia="Times New Roman" w:hAnsi="Times New Roman" w:cs="Times New Roman"/>
                <w:b/>
                <w:lang w:eastAsia="ar-SA" w:bidi="en-US"/>
              </w:rPr>
            </w:pPr>
            <w:r w:rsidRPr="007840DB">
              <w:rPr>
                <w:rFonts w:ascii="Times New Roman" w:eastAsia="Times New Roman" w:hAnsi="Times New Roman" w:cs="Times New Roman"/>
                <w:b/>
                <w:lang w:eastAsia="ar-SA" w:bidi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840DB" w:rsidRPr="007840DB" w:rsidRDefault="007840DB" w:rsidP="007840DB">
            <w:pPr>
              <w:jc w:val="center"/>
              <w:rPr>
                <w:rFonts w:ascii="Times New Roman" w:eastAsia="Times New Roman" w:hAnsi="Times New Roman" w:cs="Times New Roman"/>
                <w:b/>
                <w:lang w:eastAsia="ar-SA" w:bidi="en-US"/>
              </w:rPr>
            </w:pPr>
            <w:r w:rsidRPr="007840DB">
              <w:rPr>
                <w:rFonts w:ascii="Times New Roman" w:eastAsia="Times New Roman" w:hAnsi="Times New Roman" w:cs="Times New Roman"/>
                <w:b/>
                <w:lang w:eastAsia="ar-SA" w:bidi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840DB" w:rsidRPr="007840DB" w:rsidRDefault="007840DB" w:rsidP="007840DB">
            <w:pPr>
              <w:jc w:val="center"/>
              <w:rPr>
                <w:rFonts w:ascii="Times New Roman" w:eastAsia="Times New Roman" w:hAnsi="Times New Roman" w:cs="Times New Roman"/>
                <w:b/>
                <w:lang w:eastAsia="ar-SA" w:bidi="en-US"/>
              </w:rPr>
            </w:pPr>
            <w:r w:rsidRPr="007840DB">
              <w:rPr>
                <w:rFonts w:ascii="Times New Roman" w:eastAsia="Times New Roman" w:hAnsi="Times New Roman" w:cs="Times New Roman"/>
                <w:b/>
                <w:lang w:eastAsia="ar-SA" w:bidi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840DB" w:rsidRPr="007840DB" w:rsidRDefault="007840DB" w:rsidP="007840DB">
            <w:pPr>
              <w:jc w:val="center"/>
              <w:rPr>
                <w:rFonts w:ascii="Times New Roman" w:eastAsia="Times New Roman" w:hAnsi="Times New Roman" w:cs="Times New Roman"/>
                <w:b/>
                <w:lang w:eastAsia="ar-SA" w:bidi="en-US"/>
              </w:rPr>
            </w:pPr>
            <w:r w:rsidRPr="007840DB">
              <w:rPr>
                <w:rFonts w:ascii="Times New Roman" w:eastAsia="Times New Roman" w:hAnsi="Times New Roman" w:cs="Times New Roman"/>
                <w:b/>
                <w:lang w:eastAsia="ar-SA" w:bidi="en-US"/>
              </w:rPr>
              <w:t>9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840DB" w:rsidRPr="007840DB" w:rsidRDefault="007840DB" w:rsidP="007840DB">
            <w:pPr>
              <w:jc w:val="center"/>
              <w:rPr>
                <w:rFonts w:ascii="Times New Roman" w:eastAsia="Times New Roman" w:hAnsi="Times New Roman" w:cs="Times New Roman"/>
                <w:b/>
                <w:lang w:eastAsia="ar-SA" w:bidi="en-US"/>
              </w:rPr>
            </w:pPr>
            <w:r w:rsidRPr="007840DB">
              <w:rPr>
                <w:rFonts w:ascii="Times New Roman" w:eastAsia="Times New Roman" w:hAnsi="Times New Roman" w:cs="Times New Roman"/>
                <w:b/>
                <w:lang w:eastAsia="ar-SA" w:bidi="en-US"/>
              </w:rPr>
              <w:t>10</w:t>
            </w:r>
          </w:p>
        </w:tc>
      </w:tr>
      <w:tr w:rsidR="00B152CC" w:rsidRPr="007840DB" w:rsidTr="009654E2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2CC" w:rsidRPr="007840DB" w:rsidRDefault="00B152CC" w:rsidP="00B152CC">
            <w:pPr>
              <w:numPr>
                <w:ilvl w:val="0"/>
                <w:numId w:val="43"/>
              </w:numPr>
              <w:jc w:val="center"/>
              <w:rPr>
                <w:rFonts w:ascii="Times New Roman" w:eastAsia="Times New Roman" w:hAnsi="Times New Roman" w:cs="Times New Roman"/>
                <w:lang w:eastAsia="ar-SA" w:bidi="en-US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2CC" w:rsidRPr="00237AA7" w:rsidRDefault="00B152CC" w:rsidP="00B152CC">
            <w:pPr>
              <w:pStyle w:val="afe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237AA7">
              <w:rPr>
                <w:sz w:val="22"/>
                <w:szCs w:val="22"/>
                <w:lang w:val="ru-RU"/>
              </w:rPr>
              <w:t>Функциональные зоны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2CC" w:rsidRPr="00237AA7" w:rsidRDefault="00B152CC" w:rsidP="00B152CC">
            <w:pPr>
              <w:pStyle w:val="afe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237AA7">
              <w:rPr>
                <w:sz w:val="22"/>
                <w:szCs w:val="22"/>
                <w:lang w:val="ru-RU"/>
              </w:rPr>
              <w:t xml:space="preserve">Зона озелененных территорий общего пользования 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2CC" w:rsidRPr="00237AA7" w:rsidRDefault="00B152CC" w:rsidP="00B152CC">
            <w:pPr>
              <w:pStyle w:val="afe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237AA7">
              <w:rPr>
                <w:sz w:val="22"/>
                <w:szCs w:val="22"/>
                <w:lang w:val="ru-RU"/>
              </w:rPr>
              <w:t>Парк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2CC" w:rsidRPr="00237AA7" w:rsidRDefault="00B152CC" w:rsidP="00B152CC">
            <w:pPr>
              <w:pStyle w:val="afe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237AA7">
              <w:rPr>
                <w:sz w:val="22"/>
                <w:szCs w:val="22"/>
                <w:lang w:val="ru-RU"/>
              </w:rPr>
              <w:t xml:space="preserve">с. Борщевские Пески, </w:t>
            </w:r>
          </w:p>
          <w:p w:rsidR="00B152CC" w:rsidRPr="00237AA7" w:rsidRDefault="00B152CC" w:rsidP="00B152CC">
            <w:pPr>
              <w:pStyle w:val="afe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237AA7">
              <w:rPr>
                <w:sz w:val="22"/>
                <w:szCs w:val="22"/>
                <w:lang w:val="ru-RU"/>
              </w:rPr>
              <w:t>ул. Центральная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2CC" w:rsidRPr="00237AA7" w:rsidRDefault="00B152CC" w:rsidP="00B152CC">
            <w:pPr>
              <w:pStyle w:val="afe"/>
              <w:ind w:firstLine="0"/>
              <w:jc w:val="center"/>
              <w:rPr>
                <w:sz w:val="22"/>
                <w:szCs w:val="22"/>
                <w:lang w:val="ru-RU"/>
              </w:rPr>
            </w:pPr>
            <w:proofErr w:type="spellStart"/>
            <w:r w:rsidRPr="00237AA7">
              <w:rPr>
                <w:iCs/>
                <w:sz w:val="22"/>
                <w:szCs w:val="22"/>
              </w:rPr>
              <w:t>Планируемый</w:t>
            </w:r>
            <w:proofErr w:type="spellEnd"/>
            <w:r w:rsidRPr="00237AA7">
              <w:rPr>
                <w:iCs/>
                <w:sz w:val="22"/>
                <w:szCs w:val="22"/>
              </w:rPr>
              <w:t xml:space="preserve"> к </w:t>
            </w:r>
            <w:proofErr w:type="spellStart"/>
            <w:r w:rsidRPr="00237AA7">
              <w:rPr>
                <w:iCs/>
                <w:sz w:val="22"/>
                <w:szCs w:val="22"/>
              </w:rPr>
              <w:t>размещению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2CC" w:rsidRPr="00237AA7" w:rsidRDefault="00B152CC" w:rsidP="00B152CC">
            <w:pPr>
              <w:pStyle w:val="afe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237AA7">
              <w:rPr>
                <w:sz w:val="22"/>
                <w:szCs w:val="22"/>
                <w:lang w:val="ru-RU"/>
              </w:rPr>
              <w:t>Зона озелененных территорий общего пользования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2CC" w:rsidRPr="00237AA7" w:rsidRDefault="00B152CC" w:rsidP="00B152CC">
            <w:pPr>
              <w:pStyle w:val="afe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237AA7">
              <w:rPr>
                <w:sz w:val="22"/>
                <w:szCs w:val="22"/>
                <w:lang w:val="ru-RU"/>
              </w:rPr>
              <w:t>Планируемая площадь территории парка 3 га.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2CC" w:rsidRPr="00237AA7" w:rsidRDefault="00B152CC" w:rsidP="00B152CC">
            <w:pPr>
              <w:pStyle w:val="afe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237AA7">
              <w:rPr>
                <w:sz w:val="22"/>
                <w:szCs w:val="22"/>
              </w:rPr>
              <w:t>I</w:t>
            </w:r>
            <w:r w:rsidRPr="00237AA7">
              <w:rPr>
                <w:sz w:val="22"/>
                <w:szCs w:val="22"/>
                <w:lang w:val="ru-RU"/>
              </w:rPr>
              <w:t xml:space="preserve"> очеред</w:t>
            </w:r>
            <w:r>
              <w:rPr>
                <w:sz w:val="22"/>
                <w:szCs w:val="22"/>
                <w:lang w:val="ru-RU"/>
              </w:rPr>
              <w:t>ь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2CC" w:rsidRPr="00237AA7" w:rsidRDefault="00B152CC" w:rsidP="00B152CC">
            <w:pPr>
              <w:pStyle w:val="afe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237AA7">
              <w:rPr>
                <w:sz w:val="22"/>
                <w:szCs w:val="22"/>
                <w:lang w:val="ru-RU"/>
              </w:rPr>
              <w:t>Не устанавливается</w:t>
            </w:r>
          </w:p>
        </w:tc>
      </w:tr>
      <w:tr w:rsidR="00B152CC" w:rsidRPr="007840DB" w:rsidTr="009654E2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2CC" w:rsidRPr="007840DB" w:rsidRDefault="00B152CC" w:rsidP="00B152CC">
            <w:pPr>
              <w:numPr>
                <w:ilvl w:val="0"/>
                <w:numId w:val="43"/>
              </w:numPr>
              <w:jc w:val="center"/>
              <w:rPr>
                <w:rFonts w:ascii="Times New Roman" w:eastAsia="Times New Roman" w:hAnsi="Times New Roman" w:cs="Times New Roman"/>
                <w:lang w:eastAsia="ar-SA" w:bidi="en-US"/>
              </w:rPr>
            </w:pPr>
            <w:bookmarkStart w:id="20" w:name="_Hlk149654492"/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2CC" w:rsidRPr="00F21338" w:rsidRDefault="00B152CC" w:rsidP="00B152CC">
            <w:pPr>
              <w:pStyle w:val="afe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F21338">
              <w:rPr>
                <w:sz w:val="22"/>
                <w:szCs w:val="22"/>
                <w:lang w:val="ru-RU"/>
              </w:rPr>
              <w:t>Общественные пространства, объекты благоустройства и озеленения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2CC" w:rsidRPr="00F21338" w:rsidRDefault="00B152CC" w:rsidP="00B152CC">
            <w:pPr>
              <w:pStyle w:val="afe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F21338">
              <w:rPr>
                <w:sz w:val="22"/>
                <w:szCs w:val="22"/>
                <w:lang w:val="ru-RU"/>
              </w:rPr>
              <w:t>Парк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2CC" w:rsidRPr="00F21338" w:rsidRDefault="00B152CC" w:rsidP="00B152CC">
            <w:pPr>
              <w:pStyle w:val="afe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F21338">
              <w:rPr>
                <w:sz w:val="22"/>
                <w:szCs w:val="22"/>
                <w:lang w:val="ru-RU"/>
              </w:rPr>
              <w:t>Парк культуры и отдыха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2CC" w:rsidRPr="00F21338" w:rsidRDefault="00B152CC" w:rsidP="00B152CC">
            <w:pPr>
              <w:pStyle w:val="afe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F21338">
              <w:rPr>
                <w:sz w:val="22"/>
                <w:szCs w:val="22"/>
                <w:lang w:val="ru-RU"/>
              </w:rPr>
              <w:t>с. Борщевские Пески,</w:t>
            </w:r>
          </w:p>
          <w:p w:rsidR="00B152CC" w:rsidRPr="00F21338" w:rsidRDefault="00B152CC" w:rsidP="00B152CC">
            <w:pPr>
              <w:pStyle w:val="afe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F21338">
              <w:rPr>
                <w:sz w:val="22"/>
                <w:szCs w:val="22"/>
                <w:lang w:val="ru-RU"/>
              </w:rPr>
              <w:t>ул. Центральная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2CC" w:rsidRPr="00F21338" w:rsidRDefault="00B152CC" w:rsidP="00B152CC">
            <w:pPr>
              <w:pStyle w:val="afe"/>
              <w:ind w:firstLine="0"/>
              <w:jc w:val="center"/>
              <w:rPr>
                <w:sz w:val="22"/>
                <w:szCs w:val="22"/>
                <w:lang w:val="ru-RU"/>
              </w:rPr>
            </w:pPr>
            <w:proofErr w:type="spellStart"/>
            <w:r w:rsidRPr="00F21338">
              <w:rPr>
                <w:iCs/>
                <w:sz w:val="22"/>
                <w:szCs w:val="22"/>
              </w:rPr>
              <w:t>Планируемый</w:t>
            </w:r>
            <w:proofErr w:type="spellEnd"/>
            <w:r w:rsidRPr="00F21338">
              <w:rPr>
                <w:iCs/>
                <w:sz w:val="22"/>
                <w:szCs w:val="22"/>
              </w:rPr>
              <w:t xml:space="preserve"> к </w:t>
            </w:r>
            <w:proofErr w:type="spellStart"/>
            <w:r w:rsidRPr="00F21338">
              <w:rPr>
                <w:iCs/>
                <w:sz w:val="22"/>
                <w:szCs w:val="22"/>
              </w:rPr>
              <w:t>размещению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2CC" w:rsidRPr="00F21338" w:rsidRDefault="00B152CC" w:rsidP="00B152CC">
            <w:pPr>
              <w:pStyle w:val="afe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F21338">
              <w:rPr>
                <w:sz w:val="22"/>
                <w:szCs w:val="22"/>
                <w:lang w:val="ru-RU"/>
              </w:rPr>
              <w:t>Зона озелененных территорий общего пользования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2CC" w:rsidRPr="00F21338" w:rsidRDefault="00B152CC" w:rsidP="00B152CC">
            <w:pPr>
              <w:pStyle w:val="afe"/>
              <w:ind w:firstLine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О</w:t>
            </w:r>
            <w:r w:rsidRPr="00F21338">
              <w:rPr>
                <w:sz w:val="22"/>
                <w:szCs w:val="22"/>
                <w:lang w:val="ru-RU"/>
              </w:rPr>
              <w:t xml:space="preserve">бъект на территории ориентировочной площадью </w:t>
            </w:r>
            <w:r>
              <w:rPr>
                <w:sz w:val="22"/>
                <w:szCs w:val="22"/>
                <w:lang w:val="ru-RU"/>
              </w:rPr>
              <w:t>3</w:t>
            </w:r>
            <w:r w:rsidRPr="00F21338">
              <w:rPr>
                <w:sz w:val="22"/>
                <w:szCs w:val="22"/>
                <w:lang w:val="ru-RU"/>
              </w:rPr>
              <w:t xml:space="preserve"> га.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2CC" w:rsidRPr="00F21338" w:rsidRDefault="00B152CC" w:rsidP="00B152CC">
            <w:pPr>
              <w:pStyle w:val="afe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F21338">
              <w:rPr>
                <w:sz w:val="22"/>
                <w:szCs w:val="22"/>
              </w:rPr>
              <w:t>I</w:t>
            </w:r>
            <w:r w:rsidRPr="00F21338">
              <w:rPr>
                <w:sz w:val="22"/>
                <w:szCs w:val="22"/>
                <w:lang w:val="ru-RU"/>
              </w:rPr>
              <w:t xml:space="preserve"> очередь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2CC" w:rsidRPr="00F21338" w:rsidRDefault="00B152CC" w:rsidP="00B152CC">
            <w:pPr>
              <w:pStyle w:val="afe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F21338">
              <w:rPr>
                <w:sz w:val="22"/>
                <w:szCs w:val="22"/>
                <w:lang w:val="ru-RU"/>
              </w:rPr>
              <w:t>Не устанавливается</w:t>
            </w:r>
          </w:p>
        </w:tc>
      </w:tr>
      <w:tr w:rsidR="0058007B" w:rsidRPr="007840DB" w:rsidTr="009654E2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07B" w:rsidRPr="007840DB" w:rsidRDefault="0058007B" w:rsidP="0058007B">
            <w:pPr>
              <w:numPr>
                <w:ilvl w:val="0"/>
                <w:numId w:val="43"/>
              </w:numPr>
              <w:jc w:val="center"/>
              <w:rPr>
                <w:rFonts w:ascii="Times New Roman" w:eastAsia="Times New Roman" w:hAnsi="Times New Roman" w:cs="Times New Roman"/>
                <w:lang w:eastAsia="ar-SA" w:bidi="en-US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07B" w:rsidRPr="00F21338" w:rsidRDefault="0058007B" w:rsidP="0058007B">
            <w:pPr>
              <w:pStyle w:val="afe"/>
              <w:ind w:firstLine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Источник тепловой энергии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07B" w:rsidRPr="00F21338" w:rsidRDefault="0058007B" w:rsidP="0058007B">
            <w:pPr>
              <w:pStyle w:val="afe"/>
              <w:ind w:firstLine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Котельная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07B" w:rsidRPr="00F21338" w:rsidRDefault="0058007B" w:rsidP="0058007B">
            <w:pPr>
              <w:pStyle w:val="afe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50137B">
              <w:rPr>
                <w:sz w:val="22"/>
                <w:szCs w:val="22"/>
                <w:lang w:val="ru-RU"/>
              </w:rPr>
              <w:t>Объект теплоснабжения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07B" w:rsidRDefault="0058007B" w:rsidP="0058007B">
            <w:pPr>
              <w:pStyle w:val="afe"/>
              <w:ind w:firstLine="0"/>
              <w:jc w:val="center"/>
              <w:rPr>
                <w:lang w:val="ru-RU"/>
              </w:rPr>
            </w:pPr>
            <w:r w:rsidRPr="0050137B">
              <w:rPr>
                <w:sz w:val="22"/>
                <w:szCs w:val="22"/>
                <w:lang w:val="ru-RU"/>
              </w:rPr>
              <w:t>с. Борщевские Пески,</w:t>
            </w:r>
            <w:r w:rsidRPr="0050137B">
              <w:rPr>
                <w:lang w:val="ru-RU"/>
              </w:rPr>
              <w:t xml:space="preserve"> </w:t>
            </w:r>
          </w:p>
          <w:p w:rsidR="0058007B" w:rsidRPr="00F21338" w:rsidRDefault="0058007B" w:rsidP="0058007B">
            <w:pPr>
              <w:pStyle w:val="afe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50137B">
              <w:rPr>
                <w:sz w:val="22"/>
                <w:szCs w:val="22"/>
                <w:lang w:val="ru-RU"/>
              </w:rPr>
              <w:t>ул. Центральная, 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07B" w:rsidRPr="0050137B" w:rsidRDefault="0058007B" w:rsidP="0058007B">
            <w:pPr>
              <w:pStyle w:val="afe"/>
              <w:ind w:firstLine="0"/>
              <w:jc w:val="center"/>
              <w:rPr>
                <w:iCs/>
                <w:sz w:val="22"/>
                <w:szCs w:val="22"/>
                <w:lang w:val="ru-RU"/>
              </w:rPr>
            </w:pPr>
            <w:r w:rsidRPr="0050137B">
              <w:rPr>
                <w:iCs/>
                <w:sz w:val="22"/>
                <w:szCs w:val="22"/>
                <w:lang w:val="ru-RU"/>
              </w:rPr>
              <w:t>Планируемый к размещению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07B" w:rsidRPr="00F21338" w:rsidRDefault="0058007B" w:rsidP="0058007B">
            <w:pPr>
              <w:pStyle w:val="afe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50137B">
              <w:rPr>
                <w:sz w:val="22"/>
                <w:szCs w:val="22"/>
                <w:lang w:val="ru-RU"/>
              </w:rPr>
              <w:t>Общественно-делов</w:t>
            </w:r>
            <w:r>
              <w:rPr>
                <w:sz w:val="22"/>
                <w:szCs w:val="22"/>
                <w:lang w:val="ru-RU"/>
              </w:rPr>
              <w:t>ая</w:t>
            </w:r>
            <w:r w:rsidRPr="0050137B">
              <w:rPr>
                <w:sz w:val="22"/>
                <w:szCs w:val="22"/>
                <w:lang w:val="ru-RU"/>
              </w:rPr>
              <w:t xml:space="preserve"> зон</w:t>
            </w:r>
            <w:r>
              <w:rPr>
                <w:sz w:val="22"/>
                <w:szCs w:val="22"/>
                <w:lang w:val="ru-RU"/>
              </w:rPr>
              <w:t>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07B" w:rsidRPr="0050137B" w:rsidRDefault="0058007B" w:rsidP="0058007B">
            <w:pPr>
              <w:pStyle w:val="afe"/>
              <w:ind w:firstLine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Планируемая </w:t>
            </w:r>
            <w:r w:rsidRPr="0050137B">
              <w:rPr>
                <w:rFonts w:eastAsia="Arial"/>
                <w:shd w:val="clear" w:color="auto" w:fill="FFFFFF"/>
                <w:lang w:val="ru-RU"/>
              </w:rPr>
              <w:t>модульн</w:t>
            </w:r>
            <w:r>
              <w:rPr>
                <w:rFonts w:eastAsia="Arial"/>
                <w:shd w:val="clear" w:color="auto" w:fill="FFFFFF"/>
                <w:lang w:val="ru-RU"/>
              </w:rPr>
              <w:t xml:space="preserve">ая </w:t>
            </w:r>
            <w:r w:rsidRPr="0050137B">
              <w:rPr>
                <w:rFonts w:eastAsia="Arial"/>
                <w:shd w:val="clear" w:color="auto" w:fill="FFFFFF"/>
                <w:lang w:val="ru-RU"/>
              </w:rPr>
              <w:t>блочн</w:t>
            </w:r>
            <w:r>
              <w:rPr>
                <w:rFonts w:eastAsia="Arial"/>
                <w:shd w:val="clear" w:color="auto" w:fill="FFFFFF"/>
                <w:lang w:val="ru-RU"/>
              </w:rPr>
              <w:t>ая</w:t>
            </w:r>
            <w:r w:rsidRPr="0050137B">
              <w:rPr>
                <w:rFonts w:eastAsia="Arial"/>
                <w:shd w:val="clear" w:color="auto" w:fill="FFFFFF"/>
                <w:lang w:val="ru-RU"/>
              </w:rPr>
              <w:t xml:space="preserve"> котельн</w:t>
            </w:r>
            <w:r>
              <w:rPr>
                <w:rFonts w:eastAsia="Arial"/>
                <w:shd w:val="clear" w:color="auto" w:fill="FFFFFF"/>
                <w:lang w:val="ru-RU"/>
              </w:rPr>
              <w:t xml:space="preserve">ая </w:t>
            </w:r>
            <w:r w:rsidRPr="0050137B">
              <w:rPr>
                <w:rFonts w:eastAsia="Arial"/>
                <w:shd w:val="clear" w:color="auto" w:fill="FFFFFF"/>
                <w:lang w:val="ru-RU"/>
              </w:rPr>
              <w:t>СОШ и ДК</w:t>
            </w:r>
            <w:r>
              <w:rPr>
                <w:rFonts w:eastAsia="Arial"/>
                <w:shd w:val="clear" w:color="auto" w:fill="FFFFFF"/>
                <w:lang w:val="ru-RU"/>
              </w:rPr>
              <w:t xml:space="preserve"> на участке общей площадь</w:t>
            </w:r>
            <w:r>
              <w:rPr>
                <w:rFonts w:eastAsia="Arial"/>
                <w:shd w:val="clear" w:color="auto" w:fill="FFFFFF"/>
                <w:lang w:val="ru-RU"/>
              </w:rPr>
              <w:lastRenderedPageBreak/>
              <w:t>ю 2,68 га</w:t>
            </w:r>
            <w:r w:rsidRPr="0050137B">
              <w:rPr>
                <w:rFonts w:eastAsia="Arial"/>
                <w:shd w:val="clear" w:color="auto" w:fill="FFFFFF"/>
                <w:lang w:val="ru-RU"/>
              </w:rPr>
              <w:t xml:space="preserve">       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07B" w:rsidRPr="0050137B" w:rsidRDefault="0058007B" w:rsidP="0058007B">
            <w:pPr>
              <w:pStyle w:val="afe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50137B">
              <w:rPr>
                <w:sz w:val="22"/>
                <w:szCs w:val="22"/>
                <w:lang w:val="ru-RU"/>
              </w:rPr>
              <w:lastRenderedPageBreak/>
              <w:t>I очередь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07B" w:rsidRPr="00F21338" w:rsidRDefault="0058007B" w:rsidP="0058007B">
            <w:pPr>
              <w:pStyle w:val="afe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F21338">
              <w:rPr>
                <w:sz w:val="22"/>
                <w:szCs w:val="22"/>
                <w:lang w:val="ru-RU"/>
              </w:rPr>
              <w:t>Не устанавливается</w:t>
            </w:r>
          </w:p>
        </w:tc>
      </w:tr>
      <w:bookmarkEnd w:id="19"/>
      <w:bookmarkEnd w:id="20"/>
    </w:tbl>
    <w:p w:rsidR="007840DB" w:rsidRDefault="007840DB" w:rsidP="007840DB">
      <w:pPr>
        <w:widowControl w:val="0"/>
        <w:autoSpaceDN w:val="0"/>
        <w:adjustRightInd w:val="0"/>
        <w:spacing w:before="120" w:after="120" w:line="240" w:lineRule="auto"/>
        <w:jc w:val="center"/>
        <w:rPr>
          <w:rFonts w:ascii="Times New Roman" w:eastAsia="Arial Unicode MS" w:hAnsi="Times New Roman" w:cs="Tahoma"/>
          <w:b/>
          <w:i/>
          <w:iCs/>
          <w:sz w:val="24"/>
          <w:szCs w:val="24"/>
          <w:highlight w:val="yellow"/>
          <w:lang w:eastAsia="ru-RU"/>
        </w:rPr>
      </w:pPr>
    </w:p>
    <w:p w:rsidR="007840DB" w:rsidRDefault="007840DB">
      <w:pPr>
        <w:rPr>
          <w:rFonts w:ascii="Times New Roman" w:eastAsia="Arial Unicode MS" w:hAnsi="Times New Roman" w:cs="Tahoma"/>
          <w:b/>
          <w:i/>
          <w:iCs/>
          <w:sz w:val="24"/>
          <w:szCs w:val="24"/>
          <w:highlight w:val="yellow"/>
          <w:lang w:eastAsia="ru-RU"/>
        </w:rPr>
      </w:pPr>
      <w:r>
        <w:rPr>
          <w:rFonts w:ascii="Times New Roman" w:eastAsia="Arial Unicode MS" w:hAnsi="Times New Roman" w:cs="Tahoma"/>
          <w:b/>
          <w:i/>
          <w:iCs/>
          <w:sz w:val="24"/>
          <w:szCs w:val="24"/>
          <w:highlight w:val="yellow"/>
          <w:lang w:eastAsia="ru-RU"/>
        </w:rPr>
        <w:br w:type="page"/>
      </w:r>
    </w:p>
    <w:p w:rsidR="007840DB" w:rsidRPr="007840DB" w:rsidRDefault="007840DB" w:rsidP="007840DB">
      <w:pPr>
        <w:widowControl w:val="0"/>
        <w:autoSpaceDN w:val="0"/>
        <w:adjustRightInd w:val="0"/>
        <w:spacing w:before="120" w:after="120" w:line="240" w:lineRule="auto"/>
        <w:rPr>
          <w:rFonts w:ascii="Times New Roman" w:eastAsia="Arial Unicode MS" w:hAnsi="Times New Roman" w:cs="Tahoma"/>
          <w:b/>
          <w:i/>
          <w:iCs/>
          <w:sz w:val="24"/>
          <w:szCs w:val="24"/>
          <w:lang w:eastAsia="ru-RU"/>
        </w:rPr>
        <w:sectPr w:rsidR="007840DB" w:rsidRPr="007840DB">
          <w:pgSz w:w="16838" w:h="11906" w:orient="landscape"/>
          <w:pgMar w:top="1701" w:right="1134" w:bottom="851" w:left="1134" w:header="709" w:footer="272" w:gutter="0"/>
          <w:cols w:space="720"/>
        </w:sectPr>
      </w:pPr>
    </w:p>
    <w:p w:rsidR="00CF1F66" w:rsidRPr="007840DB" w:rsidRDefault="00CF1F66" w:rsidP="00CF1F66">
      <w:pPr>
        <w:tabs>
          <w:tab w:val="left" w:pos="0"/>
          <w:tab w:val="left" w:pos="1559"/>
        </w:tabs>
        <w:autoSpaceDN w:val="0"/>
        <w:spacing w:after="0" w:line="240" w:lineRule="auto"/>
        <w:ind w:left="568"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bookmarkStart w:id="21" w:name="_Toc132279801"/>
      <w:r w:rsidRPr="007840D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lastRenderedPageBreak/>
        <w:t>3. 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ОБЪЕКТОВ.</w:t>
      </w:r>
      <w:bookmarkEnd w:id="21"/>
    </w:p>
    <w:p w:rsidR="00CF1F66" w:rsidRPr="007840DB" w:rsidRDefault="00CF1F66" w:rsidP="00CF1F66">
      <w:pPr>
        <w:widowControl w:val="0"/>
        <w:autoSpaceDN w:val="0"/>
        <w:adjustRightInd w:val="0"/>
        <w:spacing w:before="120" w:after="120" w:line="240" w:lineRule="auto"/>
        <w:jc w:val="center"/>
        <w:rPr>
          <w:rFonts w:ascii="Times New Roman" w:eastAsia="Arial Unicode MS" w:hAnsi="Times New Roman" w:cs="Tahoma"/>
          <w:b/>
          <w:i/>
          <w:iCs/>
          <w:sz w:val="24"/>
          <w:szCs w:val="24"/>
          <w:lang w:eastAsia="ru-RU"/>
        </w:rPr>
      </w:pPr>
      <w:r w:rsidRPr="007840DB">
        <w:rPr>
          <w:rFonts w:ascii="Times New Roman" w:eastAsia="Arial Unicode MS" w:hAnsi="Times New Roman" w:cs="Tahoma"/>
          <w:b/>
          <w:i/>
          <w:iCs/>
          <w:sz w:val="24"/>
          <w:szCs w:val="24"/>
          <w:lang w:eastAsia="ru-RU"/>
        </w:rPr>
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объектов.</w:t>
      </w:r>
    </w:p>
    <w:tbl>
      <w:tblPr>
        <w:tblStyle w:val="TableGridReport1"/>
        <w:tblW w:w="14310" w:type="dxa"/>
        <w:jc w:val="center"/>
        <w:tblBorders>
          <w:top w:val="single" w:sz="2" w:space="0" w:color="000000"/>
          <w:left w:val="single" w:sz="2" w:space="0" w:color="000000"/>
          <w:bottom w:val="none" w:sz="0" w:space="0" w:color="auto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9"/>
        <w:gridCol w:w="4380"/>
        <w:gridCol w:w="1841"/>
        <w:gridCol w:w="1842"/>
        <w:gridCol w:w="5668"/>
      </w:tblGrid>
      <w:tr w:rsidR="00C84484" w:rsidRPr="00490445" w:rsidTr="00B152CC">
        <w:trPr>
          <w:trHeight w:val="423"/>
          <w:tblHeader/>
          <w:jc w:val="center"/>
        </w:trPr>
        <w:tc>
          <w:tcPr>
            <w:tcW w:w="5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  <w:hideMark/>
          </w:tcPr>
          <w:p w:rsidR="00CF1F66" w:rsidRPr="007840DB" w:rsidRDefault="00CF1F66" w:rsidP="00CF1F66">
            <w:pPr>
              <w:widowControl w:val="0"/>
              <w:autoSpaceDN w:val="0"/>
              <w:adjustRightInd w:val="0"/>
              <w:spacing w:before="120" w:after="120"/>
              <w:jc w:val="center"/>
              <w:rPr>
                <w:rFonts w:ascii="Times New Roman" w:eastAsia="Arial Unicode MS" w:hAnsi="Times New Roman"/>
                <w:b/>
                <w:iCs/>
              </w:rPr>
            </w:pPr>
            <w:r w:rsidRPr="007840DB">
              <w:rPr>
                <w:rFonts w:ascii="Times New Roman" w:eastAsia="Arial Unicode MS" w:hAnsi="Times New Roman"/>
                <w:b/>
                <w:iCs/>
              </w:rPr>
              <w:t>№ п/п</w:t>
            </w:r>
          </w:p>
        </w:tc>
        <w:tc>
          <w:tcPr>
            <w:tcW w:w="43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  <w:hideMark/>
          </w:tcPr>
          <w:p w:rsidR="00CF1F66" w:rsidRPr="007840DB" w:rsidRDefault="00CF1F66" w:rsidP="00CF1F66">
            <w:pPr>
              <w:widowControl w:val="0"/>
              <w:autoSpaceDN w:val="0"/>
              <w:adjustRightInd w:val="0"/>
              <w:spacing w:before="120" w:after="120"/>
              <w:jc w:val="center"/>
              <w:rPr>
                <w:rFonts w:ascii="Times New Roman" w:eastAsia="Arial Unicode MS" w:hAnsi="Times New Roman"/>
                <w:b/>
                <w:iCs/>
              </w:rPr>
            </w:pPr>
            <w:r w:rsidRPr="007840DB">
              <w:rPr>
                <w:rFonts w:ascii="Times New Roman" w:eastAsia="Arial Unicode MS" w:hAnsi="Times New Roman"/>
                <w:b/>
                <w:iCs/>
              </w:rPr>
              <w:t>Наименование функциональной зоны</w:t>
            </w:r>
          </w:p>
        </w:tc>
        <w:tc>
          <w:tcPr>
            <w:tcW w:w="36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CF1F66" w:rsidRPr="007840DB" w:rsidRDefault="00CF1F66" w:rsidP="00CF1F66">
            <w:pPr>
              <w:widowControl w:val="0"/>
              <w:autoSpaceDN w:val="0"/>
              <w:adjustRightInd w:val="0"/>
              <w:spacing w:before="120" w:after="120"/>
              <w:jc w:val="center"/>
              <w:rPr>
                <w:rFonts w:ascii="Times New Roman" w:eastAsia="Arial Unicode MS" w:hAnsi="Times New Roman"/>
                <w:b/>
                <w:iCs/>
              </w:rPr>
            </w:pPr>
            <w:r w:rsidRPr="007840DB">
              <w:rPr>
                <w:rFonts w:ascii="Times New Roman" w:eastAsia="Arial Unicode MS" w:hAnsi="Times New Roman"/>
                <w:b/>
                <w:iCs/>
              </w:rPr>
              <w:t>Параметры функциональной зоны</w:t>
            </w:r>
          </w:p>
        </w:tc>
        <w:tc>
          <w:tcPr>
            <w:tcW w:w="5668" w:type="dxa"/>
            <w:vMerge w:val="restart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  <w:hideMark/>
          </w:tcPr>
          <w:p w:rsidR="00CF1F66" w:rsidRPr="007840DB" w:rsidRDefault="00CF1F66" w:rsidP="00CF1F66">
            <w:pPr>
              <w:widowControl w:val="0"/>
              <w:autoSpaceDN w:val="0"/>
              <w:adjustRightInd w:val="0"/>
              <w:spacing w:before="120" w:after="120"/>
              <w:jc w:val="center"/>
              <w:rPr>
                <w:rFonts w:ascii="Times New Roman" w:eastAsia="Arial Unicode MS" w:hAnsi="Times New Roman"/>
                <w:b/>
                <w:iCs/>
              </w:rPr>
            </w:pPr>
            <w:r w:rsidRPr="007840DB">
              <w:rPr>
                <w:rFonts w:ascii="Times New Roman" w:eastAsia="Arial Unicode MS" w:hAnsi="Times New Roman"/>
                <w:b/>
                <w:iCs/>
              </w:rPr>
              <w:t>Планируемые для размещения объекты федерального, регионального, местного значения (за исключением линейных объектов)</w:t>
            </w:r>
          </w:p>
        </w:tc>
      </w:tr>
      <w:tr w:rsidR="00C84484" w:rsidRPr="00490445" w:rsidTr="00B152CC">
        <w:trPr>
          <w:trHeight w:val="423"/>
          <w:tblHeader/>
          <w:jc w:val="center"/>
        </w:trPr>
        <w:tc>
          <w:tcPr>
            <w:tcW w:w="57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F1F66" w:rsidRPr="007840DB" w:rsidRDefault="00CF1F66" w:rsidP="00CF1F66">
            <w:pPr>
              <w:rPr>
                <w:rFonts w:ascii="Times New Roman" w:eastAsia="Arial Unicode MS" w:hAnsi="Times New Roman"/>
                <w:b/>
                <w:iCs/>
              </w:rPr>
            </w:pPr>
          </w:p>
        </w:tc>
        <w:tc>
          <w:tcPr>
            <w:tcW w:w="43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F1F66" w:rsidRPr="007840DB" w:rsidRDefault="00CF1F66" w:rsidP="00CF1F66">
            <w:pPr>
              <w:rPr>
                <w:rFonts w:ascii="Times New Roman" w:eastAsia="Arial Unicode MS" w:hAnsi="Times New Roman"/>
                <w:b/>
                <w:iCs/>
              </w:rPr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CF1F66" w:rsidRPr="007840DB" w:rsidRDefault="00CF1F66" w:rsidP="00CF1F66">
            <w:pPr>
              <w:autoSpaceDN w:val="0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7840DB">
              <w:rPr>
                <w:rFonts w:ascii="Times New Roman" w:hAnsi="Times New Roman"/>
                <w:b/>
                <w:lang w:eastAsia="ru-RU"/>
              </w:rPr>
              <w:t>Существующая</w:t>
            </w:r>
          </w:p>
          <w:p w:rsidR="00CF1F66" w:rsidRPr="007840DB" w:rsidRDefault="00CF1F66" w:rsidP="00CF1F66">
            <w:pPr>
              <w:autoSpaceDN w:val="0"/>
              <w:jc w:val="center"/>
              <w:rPr>
                <w:rFonts w:ascii="Times New Roman" w:eastAsia="Times New Roman" w:hAnsi="Times New Roman"/>
                <w:b/>
                <w:lang w:eastAsia="ar-SA" w:bidi="en-US"/>
              </w:rPr>
            </w:pPr>
            <w:r w:rsidRPr="007840DB">
              <w:rPr>
                <w:rFonts w:ascii="Times New Roman" w:hAnsi="Times New Roman"/>
                <w:b/>
                <w:lang w:eastAsia="ru-RU"/>
              </w:rPr>
              <w:t>площадь, га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CF1F66" w:rsidRPr="007840DB" w:rsidRDefault="00CF1F66" w:rsidP="00CF1F66">
            <w:pPr>
              <w:autoSpaceDN w:val="0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7840DB">
              <w:rPr>
                <w:rFonts w:ascii="Times New Roman" w:hAnsi="Times New Roman"/>
                <w:b/>
                <w:lang w:eastAsia="ru-RU"/>
              </w:rPr>
              <w:t>Планируемая</w:t>
            </w:r>
          </w:p>
          <w:p w:rsidR="00CF1F66" w:rsidRPr="007840DB" w:rsidRDefault="00CF1F66" w:rsidP="00CF1F66">
            <w:pPr>
              <w:autoSpaceDN w:val="0"/>
              <w:jc w:val="center"/>
              <w:rPr>
                <w:rFonts w:ascii="Times New Roman" w:eastAsia="Times New Roman" w:hAnsi="Times New Roman"/>
                <w:b/>
                <w:lang w:eastAsia="ar-SA" w:bidi="en-US"/>
              </w:rPr>
            </w:pPr>
            <w:r w:rsidRPr="007840DB">
              <w:rPr>
                <w:rFonts w:ascii="Times New Roman" w:hAnsi="Times New Roman"/>
                <w:b/>
                <w:lang w:eastAsia="ru-RU"/>
              </w:rPr>
              <w:t>площадь, га</w:t>
            </w:r>
          </w:p>
        </w:tc>
        <w:tc>
          <w:tcPr>
            <w:tcW w:w="5668" w:type="dxa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F1F66" w:rsidRPr="007840DB" w:rsidRDefault="00CF1F66" w:rsidP="00CF1F66">
            <w:pPr>
              <w:rPr>
                <w:rFonts w:ascii="Times New Roman" w:eastAsia="Arial Unicode MS" w:hAnsi="Times New Roman"/>
                <w:b/>
                <w:iCs/>
              </w:rPr>
            </w:pPr>
          </w:p>
        </w:tc>
      </w:tr>
      <w:tr w:rsidR="00C84484" w:rsidRPr="00490445" w:rsidTr="00B152CC">
        <w:trPr>
          <w:jc w:val="center"/>
        </w:trPr>
        <w:tc>
          <w:tcPr>
            <w:tcW w:w="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  <w:hideMark/>
          </w:tcPr>
          <w:p w:rsidR="00CF1F66" w:rsidRPr="007840DB" w:rsidRDefault="00CF1F66" w:rsidP="00CF1F66">
            <w:pPr>
              <w:widowControl w:val="0"/>
              <w:autoSpaceDN w:val="0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7840DB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4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  <w:hideMark/>
          </w:tcPr>
          <w:p w:rsidR="00CF1F66" w:rsidRPr="007840DB" w:rsidRDefault="00CF1F66" w:rsidP="00CF1F66">
            <w:pPr>
              <w:widowControl w:val="0"/>
              <w:autoSpaceDN w:val="0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7840DB">
              <w:rPr>
                <w:rFonts w:ascii="Times New Roman" w:hAnsi="Times New Roman"/>
                <w:b/>
                <w:lang w:eastAsia="ru-RU"/>
              </w:rPr>
              <w:t>2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CF1F66" w:rsidRPr="007840DB" w:rsidRDefault="00CF1F66" w:rsidP="00CF1F66">
            <w:pPr>
              <w:widowControl w:val="0"/>
              <w:autoSpaceDN w:val="0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7840DB">
              <w:rPr>
                <w:rFonts w:ascii="Times New Roman" w:hAnsi="Times New Roman"/>
                <w:b/>
                <w:lang w:eastAsia="ru-RU"/>
              </w:rPr>
              <w:t>3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CF1F66" w:rsidRPr="007840DB" w:rsidRDefault="00CF1F66" w:rsidP="00CF1F66">
            <w:pPr>
              <w:widowControl w:val="0"/>
              <w:autoSpaceDN w:val="0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7840DB">
              <w:rPr>
                <w:rFonts w:ascii="Times New Roman" w:hAnsi="Times New Roman"/>
                <w:b/>
                <w:lang w:eastAsia="ru-RU"/>
              </w:rPr>
              <w:t>4</w:t>
            </w:r>
          </w:p>
        </w:tc>
        <w:tc>
          <w:tcPr>
            <w:tcW w:w="566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  <w:hideMark/>
          </w:tcPr>
          <w:p w:rsidR="00CF1F66" w:rsidRPr="007840DB" w:rsidRDefault="00CF1F66" w:rsidP="00CF1F66">
            <w:pPr>
              <w:autoSpaceDN w:val="0"/>
              <w:jc w:val="center"/>
              <w:rPr>
                <w:rFonts w:ascii="Times New Roman" w:eastAsia="TimesNewRoman" w:hAnsi="Times New Roman"/>
                <w:b/>
              </w:rPr>
            </w:pPr>
            <w:r w:rsidRPr="007840DB">
              <w:rPr>
                <w:rFonts w:ascii="Times New Roman" w:eastAsia="TimesNewRoman" w:hAnsi="Times New Roman"/>
                <w:b/>
              </w:rPr>
              <w:t>5</w:t>
            </w:r>
          </w:p>
        </w:tc>
      </w:tr>
      <w:tr w:rsidR="00C84484" w:rsidRPr="00490445" w:rsidTr="005B28D3">
        <w:trPr>
          <w:jc w:val="center"/>
        </w:trPr>
        <w:tc>
          <w:tcPr>
            <w:tcW w:w="49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F1F66" w:rsidRPr="007840DB" w:rsidRDefault="00CF1F66" w:rsidP="00CF1F66">
            <w:pPr>
              <w:widowControl w:val="0"/>
              <w:autoSpaceDN w:val="0"/>
              <w:jc w:val="center"/>
              <w:rPr>
                <w:rFonts w:ascii="Times New Roman" w:hAnsi="Times New Roman"/>
                <w:b/>
              </w:rPr>
            </w:pPr>
            <w:r w:rsidRPr="007840DB">
              <w:rPr>
                <w:rFonts w:ascii="Times New Roman" w:hAnsi="Times New Roman"/>
                <w:b/>
              </w:rPr>
              <w:t>Земли населённых пунктов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F1F66" w:rsidRPr="007840DB" w:rsidRDefault="00B152CC" w:rsidP="00CF1F66">
            <w:pPr>
              <w:widowControl w:val="0"/>
              <w:autoSpaceDN w:val="0"/>
              <w:jc w:val="center"/>
              <w:rPr>
                <w:rFonts w:ascii="Times New Roman" w:eastAsia="Lucida Sans Unicode" w:hAnsi="Times New Roman"/>
                <w:b/>
              </w:rPr>
            </w:pPr>
            <w:r>
              <w:rPr>
                <w:rFonts w:ascii="Times New Roman" w:eastAsia="Lucida Sans Unicode" w:hAnsi="Times New Roman"/>
                <w:b/>
              </w:rPr>
              <w:t>5</w:t>
            </w:r>
            <w:r w:rsidR="00494F26">
              <w:rPr>
                <w:rFonts w:ascii="Times New Roman" w:eastAsia="Lucida Sans Unicode" w:hAnsi="Times New Roman"/>
                <w:b/>
              </w:rPr>
              <w:t>33</w:t>
            </w:r>
            <w:r w:rsidR="00A676BC" w:rsidRPr="007840DB">
              <w:rPr>
                <w:rFonts w:ascii="Times New Roman" w:eastAsia="Lucida Sans Unicode" w:hAnsi="Times New Roman"/>
                <w:b/>
              </w:rPr>
              <w:t>,</w:t>
            </w:r>
            <w:r>
              <w:rPr>
                <w:rFonts w:ascii="Times New Roman" w:eastAsia="Lucida Sans Unicode" w:hAnsi="Times New Roman"/>
                <w:b/>
              </w:rPr>
              <w:t>25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F1F66" w:rsidRPr="007840DB" w:rsidRDefault="00B152CC" w:rsidP="00CF1F66">
            <w:pPr>
              <w:widowControl w:val="0"/>
              <w:autoSpaceDN w:val="0"/>
              <w:jc w:val="center"/>
              <w:rPr>
                <w:rFonts w:ascii="Times New Roman" w:eastAsia="Lucida Sans Unicode" w:hAnsi="Times New Roman"/>
                <w:b/>
              </w:rPr>
            </w:pPr>
            <w:r>
              <w:rPr>
                <w:rFonts w:ascii="Times New Roman" w:eastAsia="Lucida Sans Unicode" w:hAnsi="Times New Roman"/>
                <w:b/>
              </w:rPr>
              <w:t>5</w:t>
            </w:r>
            <w:r w:rsidR="00494F26">
              <w:rPr>
                <w:rFonts w:ascii="Times New Roman" w:eastAsia="Lucida Sans Unicode" w:hAnsi="Times New Roman"/>
                <w:b/>
              </w:rPr>
              <w:t>33</w:t>
            </w:r>
            <w:r w:rsidR="007840DB" w:rsidRPr="007840DB">
              <w:rPr>
                <w:rFonts w:ascii="Times New Roman" w:eastAsia="Lucida Sans Unicode" w:hAnsi="Times New Roman"/>
                <w:b/>
              </w:rPr>
              <w:t>,</w:t>
            </w:r>
            <w:r>
              <w:rPr>
                <w:rFonts w:ascii="Times New Roman" w:eastAsia="Lucida Sans Unicode" w:hAnsi="Times New Roman"/>
                <w:b/>
              </w:rPr>
              <w:t>25</w:t>
            </w:r>
          </w:p>
        </w:tc>
        <w:tc>
          <w:tcPr>
            <w:tcW w:w="566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840DB" w:rsidRPr="007840DB" w:rsidRDefault="00B152CC" w:rsidP="00B152CC">
            <w:pPr>
              <w:autoSpaceDN w:val="0"/>
              <w:ind w:right="84"/>
              <w:jc w:val="center"/>
              <w:rPr>
                <w:rFonts w:ascii="Times New Roman" w:eastAsia="TimesNewRoman" w:hAnsi="Times New Roman"/>
              </w:rPr>
            </w:pPr>
            <w:r>
              <w:rPr>
                <w:rFonts w:ascii="Times New Roman" w:eastAsia="TimesNewRoman" w:hAnsi="Times New Roman"/>
              </w:rPr>
              <w:t>-</w:t>
            </w:r>
          </w:p>
        </w:tc>
      </w:tr>
      <w:tr w:rsidR="00C84484" w:rsidRPr="00490445" w:rsidTr="005B28D3">
        <w:trPr>
          <w:jc w:val="center"/>
        </w:trPr>
        <w:tc>
          <w:tcPr>
            <w:tcW w:w="1431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F1F66" w:rsidRPr="00B152CC" w:rsidRDefault="00CF1F66" w:rsidP="00B152CC">
            <w:pPr>
              <w:autoSpaceDN w:val="0"/>
              <w:jc w:val="center"/>
              <w:rPr>
                <w:rFonts w:ascii="Times New Roman" w:eastAsia="TimesNewRoman" w:hAnsi="Times New Roman"/>
                <w:highlight w:val="yellow"/>
              </w:rPr>
            </w:pPr>
            <w:r w:rsidRPr="00B152CC">
              <w:rPr>
                <w:rFonts w:ascii="Times New Roman" w:hAnsi="Times New Roman"/>
                <w:b/>
              </w:rPr>
              <w:t xml:space="preserve">село </w:t>
            </w:r>
            <w:r w:rsidR="00B152CC" w:rsidRPr="00B152CC">
              <w:rPr>
                <w:rFonts w:ascii="Times New Roman" w:hAnsi="Times New Roman"/>
                <w:b/>
              </w:rPr>
              <w:t>Борщевские Пески</w:t>
            </w:r>
          </w:p>
        </w:tc>
      </w:tr>
      <w:tr w:rsidR="00B152CC" w:rsidRPr="00490445" w:rsidTr="00B152CC">
        <w:trPr>
          <w:jc w:val="center"/>
        </w:trPr>
        <w:tc>
          <w:tcPr>
            <w:tcW w:w="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152CC" w:rsidRPr="00B152CC" w:rsidRDefault="00B152CC" w:rsidP="00B152CC">
            <w:pPr>
              <w:widowControl w:val="0"/>
              <w:numPr>
                <w:ilvl w:val="0"/>
                <w:numId w:val="44"/>
              </w:numPr>
              <w:suppressAutoHyphens/>
              <w:autoSpaceDN w:val="0"/>
              <w:contextualSpacing/>
              <w:jc w:val="center"/>
              <w:rPr>
                <w:rFonts w:ascii="Times New Roman" w:eastAsia="Lucida Sans Unicode" w:hAnsi="Times New Roman"/>
                <w:kern w:val="2"/>
                <w:lang w:eastAsia="ru-RU"/>
              </w:rPr>
            </w:pPr>
          </w:p>
        </w:tc>
        <w:tc>
          <w:tcPr>
            <w:tcW w:w="4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152CC" w:rsidRPr="00B152CC" w:rsidRDefault="00B152CC" w:rsidP="00B152CC">
            <w:pPr>
              <w:widowControl w:val="0"/>
              <w:autoSpaceDN w:val="0"/>
              <w:ind w:right="93"/>
              <w:jc w:val="both"/>
              <w:rPr>
                <w:rFonts w:ascii="Times New Roman" w:hAnsi="Times New Roman"/>
                <w:bCs/>
              </w:rPr>
            </w:pPr>
            <w:r w:rsidRPr="00B152CC">
              <w:rPr>
                <w:rFonts w:ascii="Times New Roman" w:hAnsi="Times New Roman"/>
              </w:rPr>
              <w:t>Зоны застройки индивидуальными жилыми домами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52CC" w:rsidRPr="00B152CC" w:rsidRDefault="00B152CC" w:rsidP="00B152CC">
            <w:pPr>
              <w:jc w:val="center"/>
              <w:rPr>
                <w:rFonts w:ascii="Times New Roman" w:hAnsi="Times New Roman"/>
              </w:rPr>
            </w:pPr>
            <w:r w:rsidRPr="00B152CC">
              <w:rPr>
                <w:rFonts w:ascii="Times New Roman" w:hAnsi="Times New Roman"/>
              </w:rPr>
              <w:t>351,27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52CC" w:rsidRPr="00B152CC" w:rsidRDefault="00B152CC" w:rsidP="00B152CC">
            <w:pPr>
              <w:jc w:val="center"/>
              <w:rPr>
                <w:rFonts w:ascii="Times New Roman" w:hAnsi="Times New Roman"/>
              </w:rPr>
            </w:pPr>
            <w:r w:rsidRPr="00B152CC">
              <w:rPr>
                <w:rFonts w:ascii="Times New Roman" w:hAnsi="Times New Roman"/>
              </w:rPr>
              <w:t>348,25</w:t>
            </w:r>
          </w:p>
        </w:tc>
        <w:tc>
          <w:tcPr>
            <w:tcW w:w="566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152CC" w:rsidRPr="00B152CC" w:rsidRDefault="00B152CC" w:rsidP="00B152CC">
            <w:pPr>
              <w:autoSpaceDN w:val="0"/>
              <w:ind w:right="121"/>
              <w:jc w:val="center"/>
              <w:rPr>
                <w:rFonts w:ascii="Times New Roman" w:hAnsi="Times New Roman"/>
                <w:bCs/>
                <w:lang w:val="en-US"/>
              </w:rPr>
            </w:pPr>
            <w:r w:rsidRPr="00B152CC">
              <w:rPr>
                <w:rFonts w:ascii="Times New Roman" w:hAnsi="Times New Roman"/>
                <w:bCs/>
                <w:lang w:val="en-US"/>
              </w:rPr>
              <w:t>-</w:t>
            </w:r>
          </w:p>
        </w:tc>
      </w:tr>
      <w:tr w:rsidR="0058007B" w:rsidRPr="00490445" w:rsidTr="000B2CC9">
        <w:trPr>
          <w:jc w:val="center"/>
        </w:trPr>
        <w:tc>
          <w:tcPr>
            <w:tcW w:w="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8007B" w:rsidRPr="00B152CC" w:rsidRDefault="0058007B" w:rsidP="0058007B">
            <w:pPr>
              <w:widowControl w:val="0"/>
              <w:numPr>
                <w:ilvl w:val="0"/>
                <w:numId w:val="44"/>
              </w:numPr>
              <w:suppressAutoHyphens/>
              <w:autoSpaceDN w:val="0"/>
              <w:contextualSpacing/>
              <w:jc w:val="center"/>
              <w:rPr>
                <w:rFonts w:ascii="Times New Roman" w:eastAsia="Lucida Sans Unicode" w:hAnsi="Times New Roman"/>
                <w:kern w:val="2"/>
                <w:lang w:eastAsia="ru-RU"/>
              </w:rPr>
            </w:pPr>
          </w:p>
        </w:tc>
        <w:tc>
          <w:tcPr>
            <w:tcW w:w="4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8007B" w:rsidRPr="00B152CC" w:rsidRDefault="0058007B" w:rsidP="0058007B">
            <w:pPr>
              <w:widowControl w:val="0"/>
              <w:autoSpaceDN w:val="0"/>
              <w:ind w:right="93"/>
              <w:jc w:val="both"/>
              <w:rPr>
                <w:rFonts w:ascii="Times New Roman" w:hAnsi="Times New Roman"/>
                <w:bCs/>
              </w:rPr>
            </w:pPr>
            <w:r w:rsidRPr="00B152CC">
              <w:rPr>
                <w:rFonts w:ascii="Times New Roman" w:hAnsi="Times New Roman"/>
              </w:rPr>
              <w:t>Общественно-деловые зоны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007B" w:rsidRPr="00B152CC" w:rsidRDefault="0058007B" w:rsidP="0058007B">
            <w:pPr>
              <w:jc w:val="center"/>
              <w:rPr>
                <w:rFonts w:ascii="Times New Roman" w:hAnsi="Times New Roman"/>
              </w:rPr>
            </w:pPr>
            <w:r w:rsidRPr="00B152CC">
              <w:rPr>
                <w:rFonts w:ascii="Times New Roman" w:hAnsi="Times New Roman"/>
              </w:rPr>
              <w:t>5,73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007B" w:rsidRPr="00B152CC" w:rsidRDefault="0058007B" w:rsidP="0058007B">
            <w:pPr>
              <w:jc w:val="center"/>
              <w:rPr>
                <w:rFonts w:ascii="Times New Roman" w:hAnsi="Times New Roman"/>
              </w:rPr>
            </w:pPr>
            <w:r w:rsidRPr="00B152CC">
              <w:rPr>
                <w:rFonts w:ascii="Times New Roman" w:hAnsi="Times New Roman"/>
              </w:rPr>
              <w:t>5,73</w:t>
            </w:r>
          </w:p>
        </w:tc>
        <w:tc>
          <w:tcPr>
            <w:tcW w:w="5668" w:type="dxa"/>
            <w:shd w:val="clear" w:color="auto" w:fill="auto"/>
            <w:vAlign w:val="center"/>
            <w:hideMark/>
          </w:tcPr>
          <w:p w:rsidR="0058007B" w:rsidRDefault="0058007B" w:rsidP="0058007B">
            <w:pPr>
              <w:autoSpaceDE w:val="0"/>
              <w:jc w:val="both"/>
              <w:rPr>
                <w:rFonts w:ascii="Times New Roman" w:eastAsia="Arial" w:hAnsi="Times New Roman"/>
                <w:shd w:val="clear" w:color="auto" w:fill="FFFFFF"/>
              </w:rPr>
            </w:pPr>
            <w:r>
              <w:rPr>
                <w:rFonts w:ascii="Times New Roman" w:eastAsia="Arial" w:hAnsi="Times New Roman"/>
                <w:shd w:val="clear" w:color="auto" w:fill="FFFFFF"/>
              </w:rPr>
              <w:t xml:space="preserve">- </w:t>
            </w:r>
            <w:bookmarkStart w:id="22" w:name="_GoBack"/>
            <w:bookmarkEnd w:id="22"/>
            <w:r w:rsidRPr="00206D7C">
              <w:rPr>
                <w:rFonts w:ascii="Times New Roman" w:eastAsia="Arial" w:hAnsi="Times New Roman"/>
                <w:shd w:val="clear" w:color="auto" w:fill="FFFFFF"/>
              </w:rPr>
              <w:t xml:space="preserve">Строительство модульной блочной котельной СОШ и ДК                                </w:t>
            </w:r>
            <w:r>
              <w:rPr>
                <w:rFonts w:ascii="Times New Roman" w:eastAsia="Arial" w:hAnsi="Times New Roman"/>
                <w:shd w:val="clear" w:color="auto" w:fill="FFFFFF"/>
              </w:rPr>
              <w:t xml:space="preserve">в </w:t>
            </w:r>
            <w:r w:rsidRPr="00206D7C">
              <w:rPr>
                <w:rFonts w:ascii="Times New Roman" w:eastAsia="Arial" w:hAnsi="Times New Roman"/>
                <w:shd w:val="clear" w:color="auto" w:fill="FFFFFF"/>
              </w:rPr>
              <w:t>с. Борщевские Пески</w:t>
            </w:r>
            <w:r>
              <w:rPr>
                <w:rFonts w:ascii="Times New Roman" w:eastAsia="Arial" w:hAnsi="Times New Roman"/>
                <w:shd w:val="clear" w:color="auto" w:fill="FFFFFF"/>
              </w:rPr>
              <w:t>.</w:t>
            </w:r>
          </w:p>
        </w:tc>
      </w:tr>
      <w:tr w:rsidR="0058007B" w:rsidRPr="00490445" w:rsidTr="00B152CC">
        <w:trPr>
          <w:jc w:val="center"/>
        </w:trPr>
        <w:tc>
          <w:tcPr>
            <w:tcW w:w="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8007B" w:rsidRPr="00B152CC" w:rsidRDefault="0058007B" w:rsidP="0058007B">
            <w:pPr>
              <w:widowControl w:val="0"/>
              <w:numPr>
                <w:ilvl w:val="0"/>
                <w:numId w:val="44"/>
              </w:numPr>
              <w:suppressAutoHyphens/>
              <w:autoSpaceDN w:val="0"/>
              <w:contextualSpacing/>
              <w:jc w:val="center"/>
              <w:rPr>
                <w:rFonts w:ascii="Times New Roman" w:eastAsia="Lucida Sans Unicode" w:hAnsi="Times New Roman"/>
                <w:kern w:val="2"/>
                <w:lang w:eastAsia="ru-RU"/>
              </w:rPr>
            </w:pP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8007B" w:rsidRPr="00B152CC" w:rsidRDefault="0058007B" w:rsidP="0058007B">
            <w:pPr>
              <w:ind w:right="93"/>
              <w:jc w:val="both"/>
              <w:rPr>
                <w:rFonts w:ascii="Times New Roman" w:hAnsi="Times New Roman"/>
              </w:rPr>
            </w:pPr>
            <w:r w:rsidRPr="00B152CC">
              <w:rPr>
                <w:rFonts w:ascii="Times New Roman" w:hAnsi="Times New Roman"/>
              </w:rPr>
              <w:t>Зоны транспортной инфраструктуры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07B" w:rsidRPr="00B152CC" w:rsidRDefault="0058007B" w:rsidP="0058007B">
            <w:pPr>
              <w:jc w:val="center"/>
              <w:rPr>
                <w:rFonts w:ascii="Times New Roman" w:hAnsi="Times New Roman"/>
              </w:rPr>
            </w:pPr>
            <w:r w:rsidRPr="00B152CC">
              <w:rPr>
                <w:rFonts w:ascii="Times New Roman" w:hAnsi="Times New Roman"/>
              </w:rPr>
              <w:t>8,10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07B" w:rsidRPr="00B152CC" w:rsidRDefault="0058007B" w:rsidP="0058007B">
            <w:pPr>
              <w:jc w:val="center"/>
              <w:rPr>
                <w:rFonts w:ascii="Times New Roman" w:hAnsi="Times New Roman"/>
              </w:rPr>
            </w:pPr>
            <w:r w:rsidRPr="00B152CC">
              <w:rPr>
                <w:rFonts w:ascii="Times New Roman" w:hAnsi="Times New Roman"/>
              </w:rPr>
              <w:t>8,10</w:t>
            </w:r>
          </w:p>
        </w:tc>
        <w:tc>
          <w:tcPr>
            <w:tcW w:w="566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8007B" w:rsidRPr="00B152CC" w:rsidRDefault="0058007B" w:rsidP="0058007B">
            <w:pPr>
              <w:autoSpaceDN w:val="0"/>
              <w:ind w:right="121"/>
              <w:jc w:val="center"/>
              <w:rPr>
                <w:rFonts w:ascii="Times New Roman" w:hAnsi="Times New Roman"/>
                <w:bCs/>
              </w:rPr>
            </w:pPr>
            <w:r w:rsidRPr="00B152CC">
              <w:rPr>
                <w:rFonts w:ascii="Times New Roman" w:hAnsi="Times New Roman"/>
                <w:bCs/>
              </w:rPr>
              <w:t>-</w:t>
            </w:r>
          </w:p>
        </w:tc>
      </w:tr>
      <w:tr w:rsidR="0058007B" w:rsidRPr="00490445" w:rsidTr="00B152CC">
        <w:trPr>
          <w:jc w:val="center"/>
        </w:trPr>
        <w:tc>
          <w:tcPr>
            <w:tcW w:w="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8007B" w:rsidRPr="00B152CC" w:rsidRDefault="0058007B" w:rsidP="0058007B">
            <w:pPr>
              <w:widowControl w:val="0"/>
              <w:numPr>
                <w:ilvl w:val="0"/>
                <w:numId w:val="44"/>
              </w:numPr>
              <w:suppressAutoHyphens/>
              <w:autoSpaceDN w:val="0"/>
              <w:contextualSpacing/>
              <w:jc w:val="center"/>
              <w:rPr>
                <w:rFonts w:ascii="Times New Roman" w:eastAsia="Lucida Sans Unicode" w:hAnsi="Times New Roman"/>
                <w:kern w:val="2"/>
                <w:lang w:eastAsia="ru-RU"/>
              </w:rPr>
            </w:pPr>
          </w:p>
        </w:tc>
        <w:tc>
          <w:tcPr>
            <w:tcW w:w="4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8007B" w:rsidRPr="00B152CC" w:rsidRDefault="0058007B" w:rsidP="0058007B">
            <w:pPr>
              <w:widowControl w:val="0"/>
              <w:autoSpaceDN w:val="0"/>
              <w:ind w:right="93"/>
              <w:rPr>
                <w:rFonts w:ascii="Times New Roman" w:hAnsi="Times New Roman"/>
                <w:bCs/>
              </w:rPr>
            </w:pPr>
            <w:r w:rsidRPr="00B152CC">
              <w:rPr>
                <w:rFonts w:ascii="Times New Roman" w:hAnsi="Times New Roman"/>
              </w:rPr>
              <w:t>Производственные зоны сельскохозяйственных предприятий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007B" w:rsidRPr="00B152CC" w:rsidRDefault="0058007B" w:rsidP="0058007B">
            <w:pPr>
              <w:jc w:val="center"/>
              <w:rPr>
                <w:rFonts w:ascii="Times New Roman" w:hAnsi="Times New Roman"/>
              </w:rPr>
            </w:pPr>
            <w:r w:rsidRPr="00B152CC">
              <w:rPr>
                <w:rFonts w:ascii="Times New Roman" w:hAnsi="Times New Roman"/>
              </w:rPr>
              <w:t>6,06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007B" w:rsidRPr="00B152CC" w:rsidRDefault="0058007B" w:rsidP="0058007B">
            <w:pPr>
              <w:jc w:val="center"/>
              <w:rPr>
                <w:rFonts w:ascii="Times New Roman" w:hAnsi="Times New Roman"/>
              </w:rPr>
            </w:pPr>
            <w:r w:rsidRPr="00B152CC">
              <w:rPr>
                <w:rFonts w:ascii="Times New Roman" w:hAnsi="Times New Roman"/>
              </w:rPr>
              <w:t>6,06</w:t>
            </w:r>
          </w:p>
        </w:tc>
        <w:tc>
          <w:tcPr>
            <w:tcW w:w="566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8007B" w:rsidRPr="00B152CC" w:rsidRDefault="0058007B" w:rsidP="0058007B">
            <w:pPr>
              <w:widowControl w:val="0"/>
              <w:suppressAutoHyphens/>
              <w:autoSpaceDN w:val="0"/>
              <w:ind w:right="121"/>
              <w:contextualSpacing/>
              <w:jc w:val="center"/>
              <w:rPr>
                <w:rFonts w:ascii="Times New Roman" w:eastAsia="Lucida Sans Unicode" w:hAnsi="Times New Roman"/>
                <w:bCs/>
                <w:kern w:val="2"/>
              </w:rPr>
            </w:pPr>
            <w:r w:rsidRPr="00B152CC">
              <w:rPr>
                <w:rFonts w:ascii="Times New Roman" w:eastAsia="Lucida Sans Unicode" w:hAnsi="Times New Roman"/>
                <w:bCs/>
                <w:kern w:val="2"/>
              </w:rPr>
              <w:t>-</w:t>
            </w:r>
          </w:p>
        </w:tc>
      </w:tr>
      <w:tr w:rsidR="0058007B" w:rsidRPr="00490445" w:rsidTr="00B152CC">
        <w:trPr>
          <w:jc w:val="center"/>
        </w:trPr>
        <w:tc>
          <w:tcPr>
            <w:tcW w:w="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8007B" w:rsidRPr="00B152CC" w:rsidRDefault="0058007B" w:rsidP="0058007B">
            <w:pPr>
              <w:widowControl w:val="0"/>
              <w:numPr>
                <w:ilvl w:val="0"/>
                <w:numId w:val="44"/>
              </w:numPr>
              <w:suppressAutoHyphens/>
              <w:autoSpaceDN w:val="0"/>
              <w:contextualSpacing/>
              <w:jc w:val="center"/>
              <w:rPr>
                <w:rFonts w:ascii="Times New Roman" w:eastAsia="Lucida Sans Unicode" w:hAnsi="Times New Roman"/>
                <w:kern w:val="2"/>
                <w:lang w:eastAsia="ru-RU"/>
              </w:rPr>
            </w:pPr>
          </w:p>
        </w:tc>
        <w:tc>
          <w:tcPr>
            <w:tcW w:w="4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8007B" w:rsidRPr="00B152CC" w:rsidRDefault="0058007B" w:rsidP="0058007B">
            <w:pPr>
              <w:widowControl w:val="0"/>
              <w:autoSpaceDN w:val="0"/>
              <w:rPr>
                <w:rFonts w:ascii="Times New Roman" w:hAnsi="Times New Roman"/>
                <w:bCs/>
              </w:rPr>
            </w:pPr>
            <w:r w:rsidRPr="00B152CC">
              <w:rPr>
                <w:rFonts w:ascii="Times New Roman" w:hAnsi="Times New Roman"/>
              </w:rPr>
              <w:t>Зоны кладбищ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007B" w:rsidRPr="00F13FF8" w:rsidRDefault="0058007B" w:rsidP="0058007B">
            <w:pPr>
              <w:jc w:val="center"/>
              <w:rPr>
                <w:rFonts w:ascii="Times New Roman" w:hAnsi="Times New Roman"/>
              </w:rPr>
            </w:pPr>
            <w:r w:rsidRPr="00F13FF8">
              <w:rPr>
                <w:rFonts w:ascii="Times New Roman" w:hAnsi="Times New Roman"/>
              </w:rPr>
              <w:t>1,91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007B" w:rsidRPr="00F13FF8" w:rsidRDefault="0058007B" w:rsidP="0058007B">
            <w:pPr>
              <w:jc w:val="center"/>
              <w:rPr>
                <w:rFonts w:ascii="Times New Roman" w:hAnsi="Times New Roman"/>
              </w:rPr>
            </w:pPr>
            <w:r w:rsidRPr="00F13FF8">
              <w:rPr>
                <w:rFonts w:ascii="Times New Roman" w:hAnsi="Times New Roman"/>
              </w:rPr>
              <w:t>1,91</w:t>
            </w:r>
          </w:p>
        </w:tc>
        <w:tc>
          <w:tcPr>
            <w:tcW w:w="566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8007B" w:rsidRPr="00F13FF8" w:rsidRDefault="0058007B" w:rsidP="0058007B">
            <w:pPr>
              <w:widowControl w:val="0"/>
              <w:suppressAutoHyphens/>
              <w:autoSpaceDN w:val="0"/>
              <w:contextualSpacing/>
              <w:jc w:val="center"/>
              <w:rPr>
                <w:rFonts w:ascii="Times New Roman" w:eastAsia="Lucida Sans Unicode" w:hAnsi="Times New Roman"/>
                <w:bCs/>
                <w:kern w:val="2"/>
              </w:rPr>
            </w:pPr>
            <w:r w:rsidRPr="00F13FF8">
              <w:rPr>
                <w:rFonts w:ascii="Times New Roman" w:eastAsia="Lucida Sans Unicode" w:hAnsi="Times New Roman"/>
                <w:bCs/>
                <w:kern w:val="2"/>
              </w:rPr>
              <w:t>-</w:t>
            </w:r>
          </w:p>
        </w:tc>
      </w:tr>
      <w:tr w:rsidR="0058007B" w:rsidRPr="00490445" w:rsidTr="00F13FF8">
        <w:trPr>
          <w:jc w:val="center"/>
        </w:trPr>
        <w:tc>
          <w:tcPr>
            <w:tcW w:w="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8007B" w:rsidRPr="00B152CC" w:rsidRDefault="0058007B" w:rsidP="0058007B">
            <w:pPr>
              <w:widowControl w:val="0"/>
              <w:numPr>
                <w:ilvl w:val="0"/>
                <w:numId w:val="44"/>
              </w:numPr>
              <w:suppressAutoHyphens/>
              <w:autoSpaceDN w:val="0"/>
              <w:contextualSpacing/>
              <w:jc w:val="center"/>
              <w:rPr>
                <w:rFonts w:ascii="Times New Roman" w:eastAsia="Lucida Sans Unicode" w:hAnsi="Times New Roman"/>
                <w:kern w:val="2"/>
                <w:lang w:eastAsia="ru-RU"/>
              </w:rPr>
            </w:pP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07B" w:rsidRPr="00B152CC" w:rsidRDefault="0058007B" w:rsidP="0058007B">
            <w:pPr>
              <w:rPr>
                <w:rFonts w:ascii="Times New Roman" w:hAnsi="Times New Roman"/>
              </w:rPr>
            </w:pPr>
            <w:r w:rsidRPr="00B152CC">
              <w:rPr>
                <w:rFonts w:ascii="Times New Roman" w:hAnsi="Times New Roman"/>
              </w:rPr>
              <w:t xml:space="preserve">Зоны озелененных территорий общего пользования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07B" w:rsidRPr="00F13FF8" w:rsidRDefault="0058007B" w:rsidP="0058007B">
            <w:pPr>
              <w:jc w:val="center"/>
              <w:rPr>
                <w:rFonts w:ascii="Times New Roman" w:hAnsi="Times New Roman"/>
              </w:rPr>
            </w:pPr>
            <w:r w:rsidRPr="00F13FF8">
              <w:rPr>
                <w:rFonts w:ascii="Times New Roman" w:hAnsi="Times New Roman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07B" w:rsidRPr="00F13FF8" w:rsidRDefault="0058007B" w:rsidP="0058007B">
            <w:pPr>
              <w:jc w:val="center"/>
              <w:rPr>
                <w:rFonts w:ascii="Times New Roman" w:hAnsi="Times New Roman"/>
              </w:rPr>
            </w:pPr>
            <w:r w:rsidRPr="00F13FF8">
              <w:rPr>
                <w:rFonts w:ascii="Times New Roman" w:hAnsi="Times New Roman"/>
              </w:rPr>
              <w:t>3,02</w:t>
            </w:r>
          </w:p>
        </w:tc>
        <w:tc>
          <w:tcPr>
            <w:tcW w:w="566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8007B" w:rsidRPr="00F13FF8" w:rsidRDefault="0058007B" w:rsidP="0058007B">
            <w:pPr>
              <w:ind w:right="99"/>
              <w:jc w:val="both"/>
              <w:rPr>
                <w:rFonts w:ascii="Times New Roman" w:hAnsi="Times New Roman"/>
              </w:rPr>
            </w:pPr>
            <w:r w:rsidRPr="00F13FF8">
              <w:rPr>
                <w:rFonts w:ascii="Times New Roman" w:hAnsi="Times New Roman"/>
              </w:rPr>
              <w:t>- Выделение территории ориентировочной площадью 3 га в границах населенного пункта села Борщевские Пески для организации парка отдыха.</w:t>
            </w:r>
          </w:p>
        </w:tc>
      </w:tr>
      <w:tr w:rsidR="0058007B" w:rsidRPr="00490445" w:rsidTr="005B28D3">
        <w:trPr>
          <w:jc w:val="center"/>
        </w:trPr>
        <w:tc>
          <w:tcPr>
            <w:tcW w:w="49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8007B" w:rsidRPr="00B152CC" w:rsidRDefault="0058007B" w:rsidP="0058007B">
            <w:pPr>
              <w:widowControl w:val="0"/>
              <w:autoSpaceDN w:val="0"/>
              <w:jc w:val="right"/>
              <w:rPr>
                <w:rFonts w:ascii="Times New Roman" w:hAnsi="Times New Roman"/>
                <w:b/>
                <w:bCs/>
              </w:rPr>
            </w:pPr>
            <w:r w:rsidRPr="00B152CC">
              <w:rPr>
                <w:rFonts w:ascii="Times New Roman" w:hAnsi="Times New Roman"/>
                <w:b/>
                <w:bCs/>
              </w:rPr>
              <w:t>ИТОГО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007B" w:rsidRPr="00B152CC" w:rsidRDefault="0058007B" w:rsidP="0058007B">
            <w:pPr>
              <w:jc w:val="center"/>
              <w:rPr>
                <w:rFonts w:ascii="Times New Roman" w:hAnsi="Times New Roman"/>
                <w:b/>
              </w:rPr>
            </w:pPr>
            <w:r w:rsidRPr="00B152CC">
              <w:rPr>
                <w:rFonts w:ascii="Times New Roman" w:hAnsi="Times New Roman"/>
                <w:b/>
              </w:rPr>
              <w:t>373,08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007B" w:rsidRPr="00B152CC" w:rsidRDefault="0058007B" w:rsidP="0058007B">
            <w:pPr>
              <w:jc w:val="center"/>
              <w:rPr>
                <w:rFonts w:ascii="Times New Roman" w:hAnsi="Times New Roman"/>
                <w:b/>
              </w:rPr>
            </w:pPr>
            <w:r w:rsidRPr="00B152CC">
              <w:rPr>
                <w:rFonts w:ascii="Times New Roman" w:hAnsi="Times New Roman"/>
                <w:b/>
              </w:rPr>
              <w:t>373,08</w:t>
            </w:r>
          </w:p>
        </w:tc>
        <w:tc>
          <w:tcPr>
            <w:tcW w:w="566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8007B" w:rsidRPr="00B152CC" w:rsidRDefault="0058007B" w:rsidP="0058007B">
            <w:pPr>
              <w:widowControl w:val="0"/>
              <w:suppressAutoHyphens/>
              <w:autoSpaceDN w:val="0"/>
              <w:contextualSpacing/>
              <w:jc w:val="center"/>
              <w:rPr>
                <w:rFonts w:ascii="Times New Roman" w:eastAsia="Lucida Sans Unicode" w:hAnsi="Times New Roman"/>
                <w:bCs/>
                <w:kern w:val="2"/>
                <w:highlight w:val="yellow"/>
              </w:rPr>
            </w:pPr>
          </w:p>
        </w:tc>
      </w:tr>
      <w:tr w:rsidR="0058007B" w:rsidRPr="00490445" w:rsidTr="000A7E16">
        <w:trPr>
          <w:jc w:val="center"/>
        </w:trPr>
        <w:tc>
          <w:tcPr>
            <w:tcW w:w="1431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8007B" w:rsidRPr="00B152CC" w:rsidRDefault="0058007B" w:rsidP="0058007B">
            <w:pPr>
              <w:widowControl w:val="0"/>
              <w:suppressAutoHyphens/>
              <w:autoSpaceDN w:val="0"/>
              <w:contextualSpacing/>
              <w:jc w:val="center"/>
              <w:rPr>
                <w:rFonts w:ascii="Times New Roman" w:eastAsia="Lucida Sans Unicode" w:hAnsi="Times New Roman"/>
                <w:bCs/>
                <w:kern w:val="2"/>
                <w:highlight w:val="yellow"/>
              </w:rPr>
            </w:pPr>
            <w:r w:rsidRPr="00B152CC">
              <w:rPr>
                <w:rFonts w:ascii="Times New Roman" w:hAnsi="Times New Roman"/>
                <w:b/>
              </w:rPr>
              <w:t xml:space="preserve">село </w:t>
            </w:r>
            <w:r>
              <w:rPr>
                <w:rFonts w:ascii="Times New Roman" w:hAnsi="Times New Roman"/>
                <w:b/>
              </w:rPr>
              <w:t xml:space="preserve">Малые </w:t>
            </w:r>
            <w:proofErr w:type="spellStart"/>
            <w:r>
              <w:rPr>
                <w:rFonts w:ascii="Times New Roman" w:hAnsi="Times New Roman"/>
                <w:b/>
              </w:rPr>
              <w:t>Ясырки</w:t>
            </w:r>
            <w:proofErr w:type="spellEnd"/>
          </w:p>
        </w:tc>
      </w:tr>
      <w:tr w:rsidR="0058007B" w:rsidRPr="00490445" w:rsidTr="0050196A">
        <w:trPr>
          <w:jc w:val="center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07B" w:rsidRPr="00B152CC" w:rsidRDefault="0058007B" w:rsidP="0058007B">
            <w:pPr>
              <w:pStyle w:val="ad"/>
              <w:ind w:left="0" w:right="-109"/>
              <w:jc w:val="center"/>
              <w:rPr>
                <w:sz w:val="22"/>
                <w:szCs w:val="22"/>
              </w:rPr>
            </w:pPr>
            <w:r w:rsidRPr="00B152CC">
              <w:rPr>
                <w:sz w:val="22"/>
                <w:szCs w:val="22"/>
              </w:rPr>
              <w:t>1.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8007B" w:rsidRPr="00B152CC" w:rsidRDefault="0058007B" w:rsidP="0058007B">
            <w:pPr>
              <w:rPr>
                <w:rFonts w:ascii="Times New Roman" w:hAnsi="Times New Roman"/>
              </w:rPr>
            </w:pPr>
            <w:r w:rsidRPr="00B152CC">
              <w:rPr>
                <w:rFonts w:ascii="Times New Roman" w:hAnsi="Times New Roman"/>
              </w:rPr>
              <w:t>Зоны застройки индивидуальными жилыми домами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07B" w:rsidRPr="00B152CC" w:rsidRDefault="0058007B" w:rsidP="0058007B">
            <w:pPr>
              <w:jc w:val="center"/>
              <w:rPr>
                <w:rFonts w:ascii="Times New Roman" w:hAnsi="Times New Roman"/>
              </w:rPr>
            </w:pPr>
            <w:r w:rsidRPr="00B152CC">
              <w:rPr>
                <w:rFonts w:ascii="Times New Roman" w:hAnsi="Times New Roman"/>
              </w:rPr>
              <w:t>138,99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07B" w:rsidRPr="00B152CC" w:rsidRDefault="0058007B" w:rsidP="0058007B">
            <w:pPr>
              <w:jc w:val="center"/>
              <w:rPr>
                <w:rFonts w:ascii="Times New Roman" w:hAnsi="Times New Roman"/>
              </w:rPr>
            </w:pPr>
            <w:r w:rsidRPr="00B152CC">
              <w:rPr>
                <w:rFonts w:ascii="Times New Roman" w:hAnsi="Times New Roman"/>
              </w:rPr>
              <w:t>138,99</w:t>
            </w:r>
          </w:p>
        </w:tc>
        <w:tc>
          <w:tcPr>
            <w:tcW w:w="566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8007B" w:rsidRPr="00B152CC" w:rsidRDefault="0058007B" w:rsidP="0058007B">
            <w:pPr>
              <w:widowControl w:val="0"/>
              <w:suppressAutoHyphens/>
              <w:autoSpaceDN w:val="0"/>
              <w:contextualSpacing/>
              <w:jc w:val="center"/>
              <w:rPr>
                <w:rFonts w:ascii="Times New Roman" w:eastAsia="Lucida Sans Unicode" w:hAnsi="Times New Roman"/>
                <w:bCs/>
                <w:kern w:val="2"/>
                <w:highlight w:val="yellow"/>
              </w:rPr>
            </w:pPr>
          </w:p>
        </w:tc>
      </w:tr>
      <w:tr w:rsidR="0058007B" w:rsidRPr="00490445" w:rsidTr="0050196A">
        <w:trPr>
          <w:jc w:val="center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07B" w:rsidRPr="00B152CC" w:rsidRDefault="0058007B" w:rsidP="0058007B">
            <w:pPr>
              <w:pStyle w:val="ad"/>
              <w:ind w:left="0" w:right="-109"/>
              <w:jc w:val="center"/>
              <w:rPr>
                <w:sz w:val="22"/>
                <w:szCs w:val="22"/>
              </w:rPr>
            </w:pPr>
            <w:r w:rsidRPr="00B152CC">
              <w:rPr>
                <w:sz w:val="22"/>
                <w:szCs w:val="22"/>
              </w:rPr>
              <w:t>2.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8007B" w:rsidRPr="00B152CC" w:rsidRDefault="0058007B" w:rsidP="0058007B">
            <w:pPr>
              <w:rPr>
                <w:rFonts w:ascii="Times New Roman" w:hAnsi="Times New Roman"/>
              </w:rPr>
            </w:pPr>
            <w:r w:rsidRPr="00B152CC">
              <w:rPr>
                <w:rFonts w:ascii="Times New Roman" w:hAnsi="Times New Roman"/>
              </w:rPr>
              <w:t>Общественно-деловые зоны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07B" w:rsidRPr="00B152CC" w:rsidRDefault="0058007B" w:rsidP="0058007B">
            <w:pPr>
              <w:jc w:val="center"/>
              <w:rPr>
                <w:rFonts w:ascii="Times New Roman" w:hAnsi="Times New Roman"/>
              </w:rPr>
            </w:pPr>
            <w:r w:rsidRPr="00B152CC">
              <w:rPr>
                <w:rFonts w:ascii="Times New Roman" w:hAnsi="Times New Roman"/>
              </w:rPr>
              <w:t>1,14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07B" w:rsidRPr="00B152CC" w:rsidRDefault="0058007B" w:rsidP="0058007B">
            <w:pPr>
              <w:jc w:val="center"/>
              <w:rPr>
                <w:rFonts w:ascii="Times New Roman" w:hAnsi="Times New Roman"/>
              </w:rPr>
            </w:pPr>
            <w:r w:rsidRPr="00B152CC">
              <w:rPr>
                <w:rFonts w:ascii="Times New Roman" w:hAnsi="Times New Roman"/>
              </w:rPr>
              <w:t>1,14</w:t>
            </w:r>
          </w:p>
        </w:tc>
        <w:tc>
          <w:tcPr>
            <w:tcW w:w="566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8007B" w:rsidRPr="00B152CC" w:rsidRDefault="0058007B" w:rsidP="0058007B">
            <w:pPr>
              <w:widowControl w:val="0"/>
              <w:suppressAutoHyphens/>
              <w:autoSpaceDN w:val="0"/>
              <w:contextualSpacing/>
              <w:jc w:val="center"/>
              <w:rPr>
                <w:rFonts w:ascii="Times New Roman" w:eastAsia="Lucida Sans Unicode" w:hAnsi="Times New Roman"/>
                <w:bCs/>
                <w:kern w:val="2"/>
                <w:highlight w:val="yellow"/>
              </w:rPr>
            </w:pPr>
          </w:p>
        </w:tc>
      </w:tr>
      <w:tr w:rsidR="0058007B" w:rsidRPr="00490445" w:rsidTr="0050196A">
        <w:trPr>
          <w:jc w:val="center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07B" w:rsidRPr="00B152CC" w:rsidRDefault="0058007B" w:rsidP="0058007B">
            <w:pPr>
              <w:pStyle w:val="ad"/>
              <w:ind w:left="0" w:right="-109"/>
              <w:jc w:val="center"/>
              <w:rPr>
                <w:sz w:val="22"/>
                <w:szCs w:val="22"/>
              </w:rPr>
            </w:pPr>
            <w:r w:rsidRPr="00B152CC">
              <w:rPr>
                <w:sz w:val="22"/>
                <w:szCs w:val="22"/>
              </w:rPr>
              <w:t>3.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8007B" w:rsidRPr="00B152CC" w:rsidRDefault="0058007B" w:rsidP="0058007B">
            <w:pPr>
              <w:rPr>
                <w:rFonts w:ascii="Times New Roman" w:hAnsi="Times New Roman"/>
              </w:rPr>
            </w:pPr>
            <w:r w:rsidRPr="00B152CC">
              <w:rPr>
                <w:rFonts w:ascii="Times New Roman" w:hAnsi="Times New Roman"/>
              </w:rPr>
              <w:t>Зоны транспортной инфраструктуры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07B" w:rsidRPr="00B152CC" w:rsidRDefault="0058007B" w:rsidP="0058007B">
            <w:pPr>
              <w:jc w:val="center"/>
              <w:rPr>
                <w:rFonts w:ascii="Times New Roman" w:hAnsi="Times New Roman"/>
              </w:rPr>
            </w:pPr>
            <w:r w:rsidRPr="00B152CC">
              <w:rPr>
                <w:rFonts w:ascii="Times New Roman" w:hAnsi="Times New Roman"/>
              </w:rPr>
              <w:t>0,44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07B" w:rsidRPr="00B152CC" w:rsidRDefault="0058007B" w:rsidP="0058007B">
            <w:pPr>
              <w:jc w:val="center"/>
              <w:rPr>
                <w:rFonts w:ascii="Times New Roman" w:hAnsi="Times New Roman"/>
              </w:rPr>
            </w:pPr>
            <w:r w:rsidRPr="00B152CC">
              <w:rPr>
                <w:rFonts w:ascii="Times New Roman" w:hAnsi="Times New Roman"/>
              </w:rPr>
              <w:t>0,44</w:t>
            </w:r>
          </w:p>
        </w:tc>
        <w:tc>
          <w:tcPr>
            <w:tcW w:w="566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8007B" w:rsidRPr="00B152CC" w:rsidRDefault="0058007B" w:rsidP="0058007B">
            <w:pPr>
              <w:widowControl w:val="0"/>
              <w:suppressAutoHyphens/>
              <w:autoSpaceDN w:val="0"/>
              <w:contextualSpacing/>
              <w:jc w:val="center"/>
              <w:rPr>
                <w:rFonts w:ascii="Times New Roman" w:eastAsia="Lucida Sans Unicode" w:hAnsi="Times New Roman"/>
                <w:bCs/>
                <w:kern w:val="2"/>
                <w:highlight w:val="yellow"/>
              </w:rPr>
            </w:pPr>
          </w:p>
        </w:tc>
      </w:tr>
      <w:tr w:rsidR="0058007B" w:rsidRPr="00490445" w:rsidTr="0050196A">
        <w:trPr>
          <w:jc w:val="center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07B" w:rsidRPr="00B152CC" w:rsidRDefault="0058007B" w:rsidP="0058007B">
            <w:pPr>
              <w:pStyle w:val="ad"/>
              <w:ind w:left="0" w:right="-109"/>
              <w:jc w:val="center"/>
              <w:rPr>
                <w:sz w:val="22"/>
                <w:szCs w:val="22"/>
              </w:rPr>
            </w:pPr>
            <w:r w:rsidRPr="00B152CC">
              <w:rPr>
                <w:sz w:val="22"/>
                <w:szCs w:val="22"/>
              </w:rPr>
              <w:t>4.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8007B" w:rsidRPr="00B152CC" w:rsidRDefault="0058007B" w:rsidP="0058007B">
            <w:pPr>
              <w:rPr>
                <w:rFonts w:ascii="Times New Roman" w:hAnsi="Times New Roman"/>
              </w:rPr>
            </w:pPr>
            <w:r w:rsidRPr="00B152CC">
              <w:rPr>
                <w:rFonts w:ascii="Times New Roman" w:hAnsi="Times New Roman"/>
              </w:rPr>
              <w:t>Производственные зоны сельскохозяйственных предприятий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07B" w:rsidRPr="00B152CC" w:rsidRDefault="0058007B" w:rsidP="0058007B">
            <w:pPr>
              <w:widowControl w:val="0"/>
              <w:suppressAutoHyphens/>
              <w:ind w:firstLine="35"/>
              <w:jc w:val="center"/>
              <w:rPr>
                <w:rFonts w:ascii="Times New Roman" w:eastAsia="Lucida Sans Unicode" w:hAnsi="Times New Roman"/>
              </w:rPr>
            </w:pPr>
            <w:r w:rsidRPr="00B152CC">
              <w:rPr>
                <w:rFonts w:ascii="Times New Roman" w:eastAsia="Lucida Sans Unicode" w:hAnsi="Times New Roman"/>
              </w:rPr>
              <w:t>18,56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07B" w:rsidRPr="00B152CC" w:rsidRDefault="0058007B" w:rsidP="0058007B">
            <w:pPr>
              <w:widowControl w:val="0"/>
              <w:suppressAutoHyphens/>
              <w:ind w:firstLine="35"/>
              <w:jc w:val="center"/>
              <w:rPr>
                <w:rFonts w:ascii="Times New Roman" w:eastAsia="Lucida Sans Unicode" w:hAnsi="Times New Roman"/>
              </w:rPr>
            </w:pPr>
            <w:r w:rsidRPr="00B152CC">
              <w:rPr>
                <w:rFonts w:ascii="Times New Roman" w:eastAsia="Lucida Sans Unicode" w:hAnsi="Times New Roman"/>
              </w:rPr>
              <w:t>18,56</w:t>
            </w:r>
          </w:p>
        </w:tc>
        <w:tc>
          <w:tcPr>
            <w:tcW w:w="566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8007B" w:rsidRPr="00B152CC" w:rsidRDefault="0058007B" w:rsidP="0058007B">
            <w:pPr>
              <w:widowControl w:val="0"/>
              <w:suppressAutoHyphens/>
              <w:autoSpaceDN w:val="0"/>
              <w:contextualSpacing/>
              <w:jc w:val="center"/>
              <w:rPr>
                <w:rFonts w:ascii="Times New Roman" w:eastAsia="Lucida Sans Unicode" w:hAnsi="Times New Roman"/>
                <w:bCs/>
                <w:kern w:val="2"/>
                <w:highlight w:val="yellow"/>
              </w:rPr>
            </w:pPr>
          </w:p>
        </w:tc>
      </w:tr>
      <w:tr w:rsidR="0058007B" w:rsidRPr="00490445" w:rsidTr="0050196A">
        <w:trPr>
          <w:jc w:val="center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07B" w:rsidRPr="00B152CC" w:rsidRDefault="0058007B" w:rsidP="0058007B">
            <w:pPr>
              <w:pStyle w:val="ad"/>
              <w:ind w:left="0" w:right="-109"/>
              <w:jc w:val="center"/>
              <w:rPr>
                <w:sz w:val="22"/>
                <w:szCs w:val="22"/>
              </w:rPr>
            </w:pPr>
            <w:r w:rsidRPr="00B152CC">
              <w:rPr>
                <w:sz w:val="22"/>
                <w:szCs w:val="22"/>
              </w:rPr>
              <w:t>5.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8007B" w:rsidRPr="00B152CC" w:rsidRDefault="0058007B" w:rsidP="0058007B">
            <w:pPr>
              <w:rPr>
                <w:rFonts w:ascii="Times New Roman" w:hAnsi="Times New Roman"/>
              </w:rPr>
            </w:pPr>
            <w:r w:rsidRPr="00B152CC">
              <w:rPr>
                <w:rFonts w:ascii="Times New Roman" w:hAnsi="Times New Roman"/>
              </w:rPr>
              <w:t>Зоны кладбищ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07B" w:rsidRPr="00B152CC" w:rsidRDefault="0058007B" w:rsidP="0058007B">
            <w:pPr>
              <w:widowControl w:val="0"/>
              <w:suppressAutoHyphens/>
              <w:ind w:firstLine="35"/>
              <w:jc w:val="center"/>
              <w:rPr>
                <w:rFonts w:ascii="Times New Roman" w:eastAsia="Lucida Sans Unicode" w:hAnsi="Times New Roman"/>
              </w:rPr>
            </w:pPr>
            <w:r w:rsidRPr="00B152CC">
              <w:rPr>
                <w:rFonts w:ascii="Times New Roman" w:eastAsia="Lucida Sans Unicode" w:hAnsi="Times New Roman"/>
              </w:rPr>
              <w:t>1,02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07B" w:rsidRPr="00B152CC" w:rsidRDefault="0058007B" w:rsidP="0058007B">
            <w:pPr>
              <w:widowControl w:val="0"/>
              <w:suppressAutoHyphens/>
              <w:ind w:firstLine="35"/>
              <w:jc w:val="center"/>
              <w:rPr>
                <w:rFonts w:ascii="Times New Roman" w:eastAsia="Lucida Sans Unicode" w:hAnsi="Times New Roman"/>
              </w:rPr>
            </w:pPr>
            <w:r w:rsidRPr="00B152CC">
              <w:rPr>
                <w:rFonts w:ascii="Times New Roman" w:eastAsia="Lucida Sans Unicode" w:hAnsi="Times New Roman"/>
              </w:rPr>
              <w:t>1,02</w:t>
            </w:r>
          </w:p>
        </w:tc>
        <w:tc>
          <w:tcPr>
            <w:tcW w:w="566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8007B" w:rsidRPr="00B152CC" w:rsidRDefault="0058007B" w:rsidP="0058007B">
            <w:pPr>
              <w:widowControl w:val="0"/>
              <w:suppressAutoHyphens/>
              <w:autoSpaceDN w:val="0"/>
              <w:contextualSpacing/>
              <w:jc w:val="center"/>
              <w:rPr>
                <w:rFonts w:ascii="Times New Roman" w:eastAsia="Lucida Sans Unicode" w:hAnsi="Times New Roman"/>
                <w:bCs/>
                <w:kern w:val="2"/>
                <w:highlight w:val="yellow"/>
              </w:rPr>
            </w:pPr>
          </w:p>
        </w:tc>
      </w:tr>
      <w:tr w:rsidR="0058007B" w:rsidRPr="00490445" w:rsidTr="00F13FF8">
        <w:trPr>
          <w:jc w:val="center"/>
        </w:trPr>
        <w:tc>
          <w:tcPr>
            <w:tcW w:w="49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8007B" w:rsidRPr="00F13FF8" w:rsidRDefault="0058007B" w:rsidP="0058007B">
            <w:pPr>
              <w:widowControl w:val="0"/>
              <w:autoSpaceDN w:val="0"/>
              <w:jc w:val="right"/>
              <w:rPr>
                <w:rFonts w:ascii="Times New Roman" w:hAnsi="Times New Roman"/>
                <w:b/>
                <w:bCs/>
              </w:rPr>
            </w:pPr>
            <w:r w:rsidRPr="00F13FF8">
              <w:rPr>
                <w:rFonts w:ascii="Times New Roman" w:hAnsi="Times New Roman"/>
                <w:b/>
                <w:bCs/>
              </w:rPr>
              <w:t>ИТОГО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07B" w:rsidRPr="00F13FF8" w:rsidRDefault="0058007B" w:rsidP="0058007B">
            <w:pPr>
              <w:jc w:val="center"/>
              <w:rPr>
                <w:rFonts w:ascii="Times New Roman" w:hAnsi="Times New Roman"/>
                <w:b/>
              </w:rPr>
            </w:pPr>
            <w:r w:rsidRPr="00F13FF8">
              <w:rPr>
                <w:rFonts w:ascii="Times New Roman" w:hAnsi="Times New Roman"/>
                <w:b/>
              </w:rPr>
              <w:t>160,17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07B" w:rsidRPr="00F13FF8" w:rsidRDefault="0058007B" w:rsidP="0058007B">
            <w:pPr>
              <w:jc w:val="center"/>
              <w:rPr>
                <w:rFonts w:ascii="Times New Roman" w:hAnsi="Times New Roman"/>
                <w:b/>
              </w:rPr>
            </w:pPr>
            <w:r w:rsidRPr="00F13FF8">
              <w:rPr>
                <w:rFonts w:ascii="Times New Roman" w:hAnsi="Times New Roman"/>
                <w:b/>
              </w:rPr>
              <w:t>160,17</w:t>
            </w:r>
          </w:p>
        </w:tc>
        <w:tc>
          <w:tcPr>
            <w:tcW w:w="566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8007B" w:rsidRPr="00F13FF8" w:rsidRDefault="0058007B" w:rsidP="0058007B">
            <w:pPr>
              <w:widowControl w:val="0"/>
              <w:suppressAutoHyphens/>
              <w:autoSpaceDN w:val="0"/>
              <w:contextualSpacing/>
              <w:jc w:val="center"/>
              <w:rPr>
                <w:rFonts w:ascii="Times New Roman" w:eastAsia="Lucida Sans Unicode" w:hAnsi="Times New Roman"/>
                <w:bCs/>
                <w:kern w:val="2"/>
              </w:rPr>
            </w:pPr>
          </w:p>
        </w:tc>
      </w:tr>
      <w:tr w:rsidR="0058007B" w:rsidRPr="00490445" w:rsidTr="00F13FF8">
        <w:trPr>
          <w:jc w:val="center"/>
        </w:trPr>
        <w:tc>
          <w:tcPr>
            <w:tcW w:w="49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8007B" w:rsidRPr="00F13FF8" w:rsidRDefault="0058007B" w:rsidP="0058007B">
            <w:pPr>
              <w:widowControl w:val="0"/>
              <w:autoSpaceDN w:val="0"/>
              <w:rPr>
                <w:rFonts w:ascii="Times New Roman" w:hAnsi="Times New Roman"/>
                <w:b/>
              </w:rPr>
            </w:pPr>
            <w:r w:rsidRPr="00F13FF8">
              <w:rPr>
                <w:rFonts w:ascii="Times New Roman" w:hAnsi="Times New Roman"/>
                <w:b/>
              </w:rPr>
              <w:t xml:space="preserve">Земли промышленности, транспорта, связи, </w:t>
            </w:r>
            <w:r w:rsidRPr="00F13FF8">
              <w:rPr>
                <w:rFonts w:ascii="Times New Roman" w:hAnsi="Times New Roman"/>
                <w:b/>
              </w:rPr>
              <w:lastRenderedPageBreak/>
              <w:t>энергетики, обороны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58007B" w:rsidRPr="00F13FF8" w:rsidRDefault="0058007B" w:rsidP="0058007B">
            <w:pPr>
              <w:widowControl w:val="0"/>
              <w:autoSpaceDN w:val="0"/>
              <w:jc w:val="center"/>
              <w:rPr>
                <w:rFonts w:ascii="Times New Roman" w:eastAsia="Lucida Sans Unicode" w:hAnsi="Times New Roman"/>
                <w:b/>
              </w:rPr>
            </w:pPr>
            <w:r w:rsidRPr="00F13FF8">
              <w:rPr>
                <w:rFonts w:ascii="Times New Roman" w:hAnsi="Times New Roman"/>
                <w:lang w:eastAsia="ru-RU"/>
              </w:rPr>
              <w:lastRenderedPageBreak/>
              <w:t>8,5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58007B" w:rsidRPr="00F13FF8" w:rsidRDefault="0058007B" w:rsidP="0058007B">
            <w:pPr>
              <w:widowControl w:val="0"/>
              <w:autoSpaceDN w:val="0"/>
              <w:jc w:val="center"/>
              <w:rPr>
                <w:rFonts w:ascii="Times New Roman" w:eastAsia="Lucida Sans Unicode" w:hAnsi="Times New Roman"/>
                <w:b/>
              </w:rPr>
            </w:pPr>
            <w:r w:rsidRPr="00F13FF8">
              <w:rPr>
                <w:rFonts w:ascii="Times New Roman" w:hAnsi="Times New Roman"/>
                <w:lang w:eastAsia="ru-RU"/>
              </w:rPr>
              <w:t>8,5</w:t>
            </w:r>
          </w:p>
        </w:tc>
        <w:tc>
          <w:tcPr>
            <w:tcW w:w="566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8007B" w:rsidRPr="00F13FF8" w:rsidRDefault="0058007B" w:rsidP="0058007B">
            <w:pPr>
              <w:ind w:right="99"/>
              <w:jc w:val="center"/>
              <w:rPr>
                <w:rFonts w:ascii="Times New Roman" w:eastAsia="TimesNewRoman" w:hAnsi="Times New Roman"/>
              </w:rPr>
            </w:pPr>
            <w:r w:rsidRPr="00F13FF8">
              <w:rPr>
                <w:rFonts w:ascii="Times New Roman" w:eastAsia="TimesNewRoman" w:hAnsi="Times New Roman"/>
              </w:rPr>
              <w:t>-</w:t>
            </w:r>
          </w:p>
        </w:tc>
      </w:tr>
      <w:tr w:rsidR="0058007B" w:rsidRPr="00490445" w:rsidTr="00F13FF8">
        <w:trPr>
          <w:jc w:val="center"/>
        </w:trPr>
        <w:tc>
          <w:tcPr>
            <w:tcW w:w="49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8007B" w:rsidRPr="00F13FF8" w:rsidRDefault="0058007B" w:rsidP="0058007B">
            <w:pPr>
              <w:widowControl w:val="0"/>
              <w:autoSpaceDN w:val="0"/>
              <w:rPr>
                <w:rFonts w:ascii="Times New Roman" w:hAnsi="Times New Roman"/>
                <w:b/>
              </w:rPr>
            </w:pPr>
            <w:r w:rsidRPr="00F13FF8">
              <w:rPr>
                <w:rFonts w:ascii="Times New Roman" w:hAnsi="Times New Roman"/>
                <w:b/>
              </w:rPr>
              <w:t>Земли сельскохозяйственного назначения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58007B" w:rsidRPr="00F13FF8" w:rsidRDefault="0058007B" w:rsidP="0058007B">
            <w:pPr>
              <w:widowControl w:val="0"/>
              <w:autoSpaceDN w:val="0"/>
              <w:jc w:val="center"/>
              <w:rPr>
                <w:rFonts w:ascii="Times New Roman" w:eastAsia="Lucida Sans Unicode" w:hAnsi="Times New Roman"/>
              </w:rPr>
            </w:pPr>
            <w:r w:rsidRPr="00F13FF8">
              <w:rPr>
                <w:rFonts w:ascii="Times New Roman" w:hAnsi="Times New Roman"/>
              </w:rPr>
              <w:t>7206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58007B" w:rsidRPr="00F13FF8" w:rsidRDefault="0058007B" w:rsidP="0058007B">
            <w:pPr>
              <w:widowControl w:val="0"/>
              <w:autoSpaceDN w:val="0"/>
              <w:jc w:val="center"/>
              <w:rPr>
                <w:rFonts w:ascii="Times New Roman" w:eastAsia="Lucida Sans Unicode" w:hAnsi="Times New Roman"/>
              </w:rPr>
            </w:pPr>
            <w:r w:rsidRPr="00F13FF8">
              <w:rPr>
                <w:rFonts w:ascii="Times New Roman" w:hAnsi="Times New Roman"/>
              </w:rPr>
              <w:t>7206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8007B" w:rsidRPr="00F13FF8" w:rsidRDefault="0058007B" w:rsidP="0058007B">
            <w:pPr>
              <w:autoSpaceDN w:val="0"/>
              <w:ind w:right="262"/>
              <w:jc w:val="center"/>
              <w:rPr>
                <w:rFonts w:ascii="Times New Roman" w:hAnsi="Times New Roman"/>
                <w:bCs/>
              </w:rPr>
            </w:pPr>
            <w:r w:rsidRPr="00F13FF8">
              <w:rPr>
                <w:rFonts w:ascii="Times New Roman" w:hAnsi="Times New Roman"/>
                <w:bCs/>
              </w:rPr>
              <w:t>-</w:t>
            </w:r>
          </w:p>
        </w:tc>
      </w:tr>
      <w:tr w:rsidR="0058007B" w:rsidRPr="00490445" w:rsidTr="005B28D3">
        <w:trPr>
          <w:jc w:val="center"/>
        </w:trPr>
        <w:tc>
          <w:tcPr>
            <w:tcW w:w="49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8007B" w:rsidRPr="00F13FF8" w:rsidRDefault="0058007B" w:rsidP="0058007B">
            <w:pPr>
              <w:widowControl w:val="0"/>
              <w:autoSpaceDN w:val="0"/>
              <w:rPr>
                <w:rFonts w:ascii="Times New Roman" w:hAnsi="Times New Roman"/>
                <w:b/>
              </w:rPr>
            </w:pPr>
            <w:r w:rsidRPr="00F13FF8">
              <w:rPr>
                <w:rFonts w:ascii="Times New Roman" w:hAnsi="Times New Roman"/>
                <w:b/>
              </w:rPr>
              <w:t>Земли лесного фонда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58007B" w:rsidRPr="00F13FF8" w:rsidRDefault="0058007B" w:rsidP="0058007B">
            <w:pPr>
              <w:widowControl w:val="0"/>
              <w:autoSpaceDN w:val="0"/>
              <w:jc w:val="center"/>
              <w:rPr>
                <w:rFonts w:ascii="Times New Roman" w:hAnsi="Times New Roman"/>
              </w:rPr>
            </w:pPr>
            <w:r w:rsidRPr="00F13FF8">
              <w:rPr>
                <w:rFonts w:ascii="Times New Roman" w:hAnsi="Times New Roman"/>
                <w:lang w:eastAsia="ru-RU"/>
              </w:rPr>
              <w:t>550,05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58007B" w:rsidRPr="00F13FF8" w:rsidRDefault="0058007B" w:rsidP="0058007B">
            <w:pPr>
              <w:widowControl w:val="0"/>
              <w:autoSpaceDN w:val="0"/>
              <w:jc w:val="center"/>
              <w:rPr>
                <w:rFonts w:ascii="Times New Roman" w:hAnsi="Times New Roman"/>
              </w:rPr>
            </w:pPr>
            <w:r w:rsidRPr="00F13FF8">
              <w:rPr>
                <w:rFonts w:ascii="Times New Roman" w:hAnsi="Times New Roman"/>
                <w:lang w:eastAsia="ru-RU"/>
              </w:rPr>
              <w:t>550,05</w:t>
            </w:r>
          </w:p>
        </w:tc>
        <w:tc>
          <w:tcPr>
            <w:tcW w:w="566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8007B" w:rsidRPr="00F13FF8" w:rsidRDefault="0058007B" w:rsidP="0058007B">
            <w:pPr>
              <w:autoSpaceDN w:val="0"/>
              <w:ind w:right="262"/>
              <w:jc w:val="center"/>
              <w:rPr>
                <w:rFonts w:ascii="Times New Roman" w:hAnsi="Times New Roman"/>
                <w:bCs/>
              </w:rPr>
            </w:pPr>
            <w:r w:rsidRPr="00F13FF8">
              <w:rPr>
                <w:rFonts w:ascii="Times New Roman" w:hAnsi="Times New Roman"/>
                <w:bCs/>
              </w:rPr>
              <w:t>-</w:t>
            </w:r>
          </w:p>
        </w:tc>
      </w:tr>
      <w:tr w:rsidR="0058007B" w:rsidRPr="00490445" w:rsidTr="005B28D3">
        <w:trPr>
          <w:jc w:val="center"/>
        </w:trPr>
        <w:tc>
          <w:tcPr>
            <w:tcW w:w="49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8007B" w:rsidRPr="00F13FF8" w:rsidRDefault="0058007B" w:rsidP="0058007B">
            <w:pPr>
              <w:widowControl w:val="0"/>
              <w:autoSpaceDN w:val="0"/>
              <w:rPr>
                <w:rFonts w:ascii="Times New Roman" w:hAnsi="Times New Roman"/>
                <w:b/>
              </w:rPr>
            </w:pPr>
            <w:r w:rsidRPr="00F13FF8">
              <w:rPr>
                <w:rFonts w:ascii="Times New Roman" w:hAnsi="Times New Roman"/>
                <w:b/>
              </w:rPr>
              <w:t>Земли водного фонда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58007B" w:rsidRPr="00F13FF8" w:rsidRDefault="0058007B" w:rsidP="0058007B">
            <w:pPr>
              <w:widowControl w:val="0"/>
              <w:autoSpaceDN w:val="0"/>
              <w:jc w:val="center"/>
              <w:rPr>
                <w:rFonts w:ascii="Times New Roman" w:hAnsi="Times New Roman"/>
                <w:lang w:eastAsia="ru-RU"/>
              </w:rPr>
            </w:pPr>
            <w:r w:rsidRPr="00F13FF8">
              <w:rPr>
                <w:rFonts w:ascii="Times New Roman" w:hAnsi="Times New Roman"/>
                <w:lang w:eastAsia="ru-RU"/>
              </w:rPr>
              <w:t>30,75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58007B" w:rsidRPr="00F13FF8" w:rsidRDefault="0058007B" w:rsidP="0058007B">
            <w:pPr>
              <w:widowControl w:val="0"/>
              <w:autoSpaceDN w:val="0"/>
              <w:jc w:val="center"/>
              <w:rPr>
                <w:rFonts w:ascii="Times New Roman" w:hAnsi="Times New Roman"/>
                <w:lang w:eastAsia="ru-RU"/>
              </w:rPr>
            </w:pPr>
            <w:r w:rsidRPr="00F13FF8">
              <w:rPr>
                <w:rFonts w:ascii="Times New Roman" w:hAnsi="Times New Roman"/>
                <w:lang w:eastAsia="ru-RU"/>
              </w:rPr>
              <w:t>30,75</w:t>
            </w:r>
          </w:p>
        </w:tc>
        <w:tc>
          <w:tcPr>
            <w:tcW w:w="566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8007B" w:rsidRPr="00F13FF8" w:rsidRDefault="0058007B" w:rsidP="0058007B">
            <w:pPr>
              <w:autoSpaceDN w:val="0"/>
              <w:ind w:right="262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</w:tr>
      <w:tr w:rsidR="0058007B" w:rsidRPr="00C14483" w:rsidTr="005B28D3">
        <w:trPr>
          <w:jc w:val="center"/>
        </w:trPr>
        <w:tc>
          <w:tcPr>
            <w:tcW w:w="49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8007B" w:rsidRPr="00F13FF8" w:rsidRDefault="0058007B" w:rsidP="0058007B">
            <w:pPr>
              <w:widowControl w:val="0"/>
              <w:autoSpaceDN w:val="0"/>
              <w:jc w:val="right"/>
              <w:rPr>
                <w:rFonts w:ascii="Times New Roman" w:hAnsi="Times New Roman"/>
                <w:b/>
              </w:rPr>
            </w:pPr>
            <w:r w:rsidRPr="00F13FF8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hideMark/>
          </w:tcPr>
          <w:p w:rsidR="0058007B" w:rsidRPr="00F13FF8" w:rsidRDefault="0058007B" w:rsidP="0058007B">
            <w:pPr>
              <w:widowControl w:val="0"/>
              <w:autoSpaceDN w:val="0"/>
              <w:jc w:val="center"/>
              <w:rPr>
                <w:rFonts w:ascii="Times New Roman" w:eastAsia="Lucida Sans Unicode" w:hAnsi="Times New Roman"/>
                <w:b/>
              </w:rPr>
            </w:pPr>
            <w:r w:rsidRPr="00F13FF8">
              <w:rPr>
                <w:rFonts w:ascii="Times New Roman" w:hAnsi="Times New Roman"/>
              </w:rPr>
              <w:t>8404,87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hideMark/>
          </w:tcPr>
          <w:p w:rsidR="0058007B" w:rsidRPr="00F13FF8" w:rsidRDefault="0058007B" w:rsidP="0058007B">
            <w:pPr>
              <w:widowControl w:val="0"/>
              <w:autoSpaceDN w:val="0"/>
              <w:jc w:val="center"/>
              <w:rPr>
                <w:rFonts w:ascii="Times New Roman" w:eastAsia="Lucida Sans Unicode" w:hAnsi="Times New Roman"/>
                <w:b/>
              </w:rPr>
            </w:pPr>
            <w:r w:rsidRPr="00F13FF8">
              <w:rPr>
                <w:rFonts w:ascii="Times New Roman" w:hAnsi="Times New Roman"/>
              </w:rPr>
              <w:t>8404,87</w:t>
            </w:r>
          </w:p>
        </w:tc>
        <w:tc>
          <w:tcPr>
            <w:tcW w:w="566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8007B" w:rsidRPr="00F13FF8" w:rsidRDefault="0058007B" w:rsidP="0058007B">
            <w:pPr>
              <w:autoSpaceDN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</w:tr>
    </w:tbl>
    <w:p w:rsidR="00CF1F66" w:rsidRPr="00C14483" w:rsidRDefault="00CF1F66" w:rsidP="00CF1F6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ectPr w:rsidR="00CF1F66" w:rsidRPr="00C14483">
          <w:pgSz w:w="16838" w:h="11906" w:orient="landscape"/>
          <w:pgMar w:top="1701" w:right="1134" w:bottom="851" w:left="1134" w:header="709" w:footer="272" w:gutter="0"/>
          <w:cols w:space="720"/>
        </w:sectPr>
      </w:pPr>
    </w:p>
    <w:p w:rsidR="00CF1F66" w:rsidRPr="00C14483" w:rsidRDefault="00CF1F66" w:rsidP="00CF1F66">
      <w:pPr>
        <w:keepNext/>
        <w:widowControl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23" w:name="_Toc64298795"/>
      <w:bookmarkStart w:id="24" w:name="_Toc132279802"/>
      <w:r w:rsidRPr="00C144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4. </w:t>
      </w:r>
      <w:r w:rsidRPr="00C14483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УТВЕРЖДЕНИЕ И СОГЛАСОВАНИЕ ГЕНЕРАЛЬНОГО ПЛАНА ПОСЕЛЕНИЯ</w:t>
      </w:r>
      <w:bookmarkEnd w:id="23"/>
      <w:r w:rsidRPr="00C144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bookmarkEnd w:id="24"/>
    </w:p>
    <w:p w:rsidR="00CF1F66" w:rsidRPr="00C14483" w:rsidRDefault="00CF1F66" w:rsidP="00CF1F66">
      <w:pPr>
        <w:autoSpaceDE w:val="0"/>
        <w:autoSpaceDN w:val="0"/>
        <w:adjustRightInd w:val="0"/>
        <w:spacing w:after="0" w:line="256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F1F66" w:rsidRPr="00C14483" w:rsidRDefault="00CF1F66" w:rsidP="00CF1F66">
      <w:pPr>
        <w:autoSpaceDE w:val="0"/>
        <w:autoSpaceDN w:val="0"/>
        <w:adjustRightInd w:val="0"/>
        <w:spacing w:after="0" w:line="256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4483">
        <w:rPr>
          <w:rFonts w:ascii="Times New Roman" w:eastAsia="Calibri" w:hAnsi="Times New Roman" w:cs="Times New Roman"/>
          <w:sz w:val="24"/>
          <w:szCs w:val="24"/>
          <w:lang w:eastAsia="ru-RU"/>
        </w:rPr>
        <w:t>1. Генеральный план поселения, в том числе внесение изменений в такие планы, утверждаются соответственно представительным органом местного самоуправления поселения.</w:t>
      </w:r>
    </w:p>
    <w:p w:rsidR="00CF1F66" w:rsidRPr="00C14483" w:rsidRDefault="00CF1F66" w:rsidP="00CF1F66">
      <w:pPr>
        <w:autoSpaceDE w:val="0"/>
        <w:autoSpaceDN w:val="0"/>
        <w:adjustRightInd w:val="0"/>
        <w:spacing w:after="0" w:line="256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4483">
        <w:rPr>
          <w:rFonts w:ascii="Times New Roman" w:eastAsia="Calibri" w:hAnsi="Times New Roman" w:cs="Times New Roman"/>
          <w:sz w:val="24"/>
          <w:szCs w:val="24"/>
          <w:lang w:eastAsia="ru-RU"/>
        </w:rPr>
        <w:t>2. Решение о подготовке проекта генерального плана, а также решения о подготовке предложений о внесении в генеральный план изменений принимаются соответственно главой местной администрации поселения.</w:t>
      </w:r>
    </w:p>
    <w:p w:rsidR="00CF1F66" w:rsidRPr="00C14483" w:rsidRDefault="00CF1F66" w:rsidP="00CF1F66">
      <w:pPr>
        <w:autoSpaceDE w:val="0"/>
        <w:autoSpaceDN w:val="0"/>
        <w:adjustRightInd w:val="0"/>
        <w:spacing w:after="0" w:line="256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448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 Подготовка проекта генерального плана осуществляется в соответствии с требованиями </w:t>
      </w:r>
      <w:hyperlink r:id="rId12" w:history="1">
        <w:r w:rsidRPr="00C14483">
          <w:rPr>
            <w:rFonts w:ascii="Times New Roman" w:eastAsia="Calibri" w:hAnsi="Times New Roman" w:cs="Times New Roman"/>
            <w:sz w:val="24"/>
            <w:szCs w:val="24"/>
          </w:rPr>
          <w:t>статьи 9</w:t>
        </w:r>
      </w:hyperlink>
      <w:r w:rsidRPr="00C1448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Градостроительного кодекса Российской Федерации и с учетом региональных и (или) местных нормативов градостроительного проектирования, результатов публичных слушаний или общественных обсуждений по проекту генерального плана, а также с учетом предложений заинтересованных лиц.</w:t>
      </w:r>
    </w:p>
    <w:p w:rsidR="00CF1F66" w:rsidRPr="00C14483" w:rsidRDefault="00CF1F66" w:rsidP="00CF1F66">
      <w:pPr>
        <w:autoSpaceDE w:val="0"/>
        <w:autoSpaceDN w:val="0"/>
        <w:adjustRightInd w:val="0"/>
        <w:spacing w:after="0" w:line="256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4483">
        <w:rPr>
          <w:rFonts w:ascii="Times New Roman" w:eastAsia="Calibri" w:hAnsi="Times New Roman" w:cs="Times New Roman"/>
          <w:sz w:val="24"/>
          <w:szCs w:val="24"/>
          <w:lang w:eastAsia="ru-RU"/>
        </w:rPr>
        <w:t>4. Заинтересованные лица вправе представить свои предложения по проекту генерального плана.</w:t>
      </w:r>
    </w:p>
    <w:p w:rsidR="00CF1F66" w:rsidRPr="00C14483" w:rsidRDefault="00CF1F66" w:rsidP="00CF1F66">
      <w:pPr>
        <w:autoSpaceDE w:val="0"/>
        <w:autoSpaceDN w:val="0"/>
        <w:adjustRightInd w:val="0"/>
        <w:spacing w:after="0" w:line="256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448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5. Проект генерального плана подлежит обязательному рассмотрению на публичных слушаниях или общественных обсуждениях, проводимых в соответствии со </w:t>
      </w:r>
      <w:hyperlink r:id="rId13" w:history="1">
        <w:r w:rsidRPr="00C14483">
          <w:rPr>
            <w:rFonts w:ascii="Times New Roman" w:eastAsia="Calibri" w:hAnsi="Times New Roman" w:cs="Times New Roman"/>
            <w:sz w:val="24"/>
            <w:szCs w:val="24"/>
          </w:rPr>
          <w:t>статьей 28</w:t>
        </w:r>
      </w:hyperlink>
      <w:r w:rsidRPr="00C1448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Градостроительного кодекса Российской Федерации.</w:t>
      </w:r>
    </w:p>
    <w:p w:rsidR="00CF1F66" w:rsidRPr="00C14483" w:rsidRDefault="00CF1F66" w:rsidP="00CF1F66">
      <w:pPr>
        <w:autoSpaceDE w:val="0"/>
        <w:autoSpaceDN w:val="0"/>
        <w:adjustRightInd w:val="0"/>
        <w:spacing w:after="0" w:line="256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4483">
        <w:rPr>
          <w:rFonts w:ascii="Times New Roman" w:eastAsia="Calibri" w:hAnsi="Times New Roman" w:cs="Times New Roman"/>
          <w:sz w:val="24"/>
          <w:szCs w:val="24"/>
          <w:lang w:eastAsia="ru-RU"/>
        </w:rPr>
        <w:t>6. Протоколы публичных слушаний или общественных обсуждений по проекту генерального плана, заключение о результатах таких публичных слушаний являются обязательным приложением к проекту генерального плана, направляемому главой местной администрации поселения соответственно в представительный орган местного самоуправления поселения.</w:t>
      </w:r>
    </w:p>
    <w:p w:rsidR="00CF1F66" w:rsidRPr="00C14483" w:rsidRDefault="00CF1F66" w:rsidP="00CF1F66">
      <w:pPr>
        <w:autoSpaceDE w:val="0"/>
        <w:autoSpaceDN w:val="0"/>
        <w:adjustRightInd w:val="0"/>
        <w:spacing w:after="0" w:line="256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4483">
        <w:rPr>
          <w:rFonts w:ascii="Times New Roman" w:eastAsia="Calibri" w:hAnsi="Times New Roman" w:cs="Times New Roman"/>
          <w:sz w:val="24"/>
          <w:szCs w:val="24"/>
          <w:lang w:eastAsia="ru-RU"/>
        </w:rPr>
        <w:t>7. Представительный орган местного самоуправления поселения с учетом протоколов публичных слушаний или общественных обсуждений по проекту генерального плана и заключения о результатах таких публичных слушаний принимают решение об утверждении генерального плана или об отклонении проекта генерального плана и о направлении его соответственно главе местной администрации поселения на доработку в соответствии с указанными протоколами и заключением.</w:t>
      </w:r>
    </w:p>
    <w:p w:rsidR="00CF1F66" w:rsidRPr="00C14483" w:rsidRDefault="00CF1F66" w:rsidP="00CF1F66">
      <w:pPr>
        <w:autoSpaceDE w:val="0"/>
        <w:autoSpaceDN w:val="0"/>
        <w:adjustRightInd w:val="0"/>
        <w:spacing w:after="0" w:line="256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4483">
        <w:rPr>
          <w:rFonts w:ascii="Times New Roman" w:eastAsia="Calibri" w:hAnsi="Times New Roman" w:cs="Times New Roman"/>
          <w:sz w:val="24"/>
          <w:szCs w:val="24"/>
          <w:lang w:eastAsia="ru-RU"/>
        </w:rPr>
        <w:t>8. Правообладатели земельных участков и объектов капитального строительства, если их права и законные интересы нарушаются или могут быть нарушены в результате утверждения генерального плана, вправе оспорить генеральный план в судебном порядке.</w:t>
      </w:r>
    </w:p>
    <w:p w:rsidR="00CF1F66" w:rsidRPr="00C14483" w:rsidRDefault="00CF1F66" w:rsidP="00CF1F66">
      <w:pPr>
        <w:autoSpaceDE w:val="0"/>
        <w:autoSpaceDN w:val="0"/>
        <w:adjustRightInd w:val="0"/>
        <w:spacing w:after="0" w:line="256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4483">
        <w:rPr>
          <w:rFonts w:ascii="Times New Roman" w:eastAsia="Calibri" w:hAnsi="Times New Roman" w:cs="Times New Roman"/>
          <w:sz w:val="24"/>
          <w:szCs w:val="24"/>
          <w:lang w:eastAsia="ru-RU"/>
        </w:rPr>
        <w:t>9. Органы государственной власти Российской Федерации, органы государственной власти субъектов Российской Федерации, органы местного самоуправления, заинтересованные физические и юридические лица вправе обращаться к главе местной администрации поселения с предложениями о внесении изменений в генеральный план.</w:t>
      </w:r>
    </w:p>
    <w:p w:rsidR="00CF1F66" w:rsidRPr="00C14483" w:rsidRDefault="00CF1F66" w:rsidP="00CF1F66">
      <w:pPr>
        <w:autoSpaceDE w:val="0"/>
        <w:autoSpaceDN w:val="0"/>
        <w:adjustRightInd w:val="0"/>
        <w:spacing w:after="0" w:line="256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448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10. Внесение изменений в генеральный план осуществляется в соответствии со </w:t>
      </w:r>
      <w:hyperlink r:id="rId14" w:history="1">
        <w:r w:rsidRPr="00C14483">
          <w:rPr>
            <w:rFonts w:ascii="Times New Roman" w:eastAsia="Calibri" w:hAnsi="Times New Roman" w:cs="Times New Roman"/>
            <w:sz w:val="24"/>
            <w:szCs w:val="24"/>
          </w:rPr>
          <w:t>статьями 9</w:t>
        </w:r>
      </w:hyperlink>
      <w:r w:rsidRPr="00C1448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</w:t>
      </w:r>
      <w:hyperlink r:id="rId15" w:history="1">
        <w:r w:rsidRPr="00C14483">
          <w:rPr>
            <w:rFonts w:ascii="Times New Roman" w:eastAsia="Calibri" w:hAnsi="Times New Roman" w:cs="Times New Roman"/>
            <w:sz w:val="24"/>
            <w:szCs w:val="24"/>
          </w:rPr>
          <w:t>25</w:t>
        </w:r>
      </w:hyperlink>
      <w:r w:rsidRPr="00C1448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Градостроительного кодекса Российской Федерации.</w:t>
      </w:r>
    </w:p>
    <w:p w:rsidR="00CF1F66" w:rsidRPr="00C14483" w:rsidRDefault="00CF1F66" w:rsidP="00CF1F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448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11. Внесение в генеральный план изменений, предусматривающих изменение границ населенных пунктов в целях жилищного строительства или определения зон рекреационного назначения, осуществляется </w:t>
      </w:r>
      <w:r w:rsidRPr="00C14483">
        <w:rPr>
          <w:rFonts w:ascii="Times New Roman" w:eastAsia="Calibri" w:hAnsi="Times New Roman" w:cs="Times New Roman"/>
          <w:sz w:val="24"/>
          <w:szCs w:val="24"/>
        </w:rPr>
        <w:t>без проведения общественных обсуждений или публичных слушаний.</w:t>
      </w:r>
    </w:p>
    <w:p w:rsidR="00CF1F66" w:rsidRPr="00C14483" w:rsidRDefault="00CF1F66" w:rsidP="00CF1F66">
      <w:pPr>
        <w:autoSpaceDE w:val="0"/>
        <w:autoSpaceDN w:val="0"/>
        <w:adjustRightInd w:val="0"/>
        <w:spacing w:after="0" w:line="256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F1F66" w:rsidRPr="00C84484" w:rsidRDefault="00CF1F66" w:rsidP="00CF1F66">
      <w:pPr>
        <w:autoSpaceDN w:val="0"/>
        <w:spacing w:line="256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1448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Особенности согласования проекта генерального плана поселения приведены в ст. 25 Градостроительного кодекса Российской Федерации.</w:t>
      </w:r>
    </w:p>
    <w:p w:rsidR="00CF23C7" w:rsidRPr="00C84484" w:rsidRDefault="00CF23C7" w:rsidP="005B28D3">
      <w:pPr>
        <w:pStyle w:val="11"/>
        <w:ind w:left="720"/>
        <w:rPr>
          <w:b w:val="0"/>
          <w:bCs w:val="0"/>
          <w:i/>
          <w:iCs/>
          <w:sz w:val="24"/>
          <w:szCs w:val="24"/>
        </w:rPr>
      </w:pPr>
    </w:p>
    <w:sectPr w:rsidR="00CF23C7" w:rsidRPr="00C84484" w:rsidSect="00A91571">
      <w:footerReference w:type="default" r:id="rId16"/>
      <w:footerReference w:type="first" r:id="rId17"/>
      <w:pgSz w:w="11906" w:h="16838"/>
      <w:pgMar w:top="1134" w:right="849" w:bottom="1134" w:left="1701" w:header="708" w:footer="27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31C7" w:rsidRDefault="00BF31C7" w:rsidP="001774D7">
      <w:pPr>
        <w:spacing w:after="0" w:line="240" w:lineRule="auto"/>
      </w:pPr>
      <w:r>
        <w:separator/>
      </w:r>
    </w:p>
  </w:endnote>
  <w:endnote w:type="continuationSeparator" w:id="0">
    <w:p w:rsidR="00BF31C7" w:rsidRDefault="00BF31C7" w:rsidP="001774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0"/>
    <w:family w:val="roman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0" w:usb1="08070000" w:usb2="00000010" w:usb3="00000000" w:csb0="0002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76441545"/>
      <w:docPartObj>
        <w:docPartGallery w:val="Page Numbers (Bottom of Page)"/>
        <w:docPartUnique/>
      </w:docPartObj>
    </w:sdtPr>
    <w:sdtEndPr/>
    <w:sdtContent>
      <w:p w:rsidR="00CF1F66" w:rsidRDefault="00CF1F66" w:rsidP="001774D7">
        <w:pPr>
          <w:pStyle w:val="a6"/>
          <w:jc w:val="center"/>
        </w:pPr>
        <w:r w:rsidRPr="00707E03">
          <w:rPr>
            <w:rFonts w:ascii="Times New Roman" w:hAnsi="Times New Roman" w:cs="Times New Roman"/>
          </w:rPr>
          <w:fldChar w:fldCharType="begin"/>
        </w:r>
        <w:r w:rsidRPr="00707E03">
          <w:rPr>
            <w:rFonts w:ascii="Times New Roman" w:hAnsi="Times New Roman" w:cs="Times New Roman"/>
          </w:rPr>
          <w:instrText>PAGE   \* MERGEFORMAT</w:instrText>
        </w:r>
        <w:r w:rsidRPr="00707E03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19</w:t>
        </w:r>
        <w:r w:rsidRPr="00707E03">
          <w:rPr>
            <w:rFonts w:ascii="Times New Roman" w:hAnsi="Times New Roman" w:cs="Times New Roman"/>
          </w:rPr>
          <w:fldChar w:fldCharType="end"/>
        </w:r>
      </w:p>
    </w:sdtContent>
  </w:sdt>
  <w:p w:rsidR="00CF1F66" w:rsidRPr="00DF7197" w:rsidRDefault="00CF1F66" w:rsidP="00D74359">
    <w:pPr>
      <w:pStyle w:val="a6"/>
      <w:tabs>
        <w:tab w:val="clear" w:pos="4677"/>
        <w:tab w:val="clear" w:pos="9355"/>
        <w:tab w:val="left" w:pos="4678"/>
      </w:tabs>
      <w:jc w:val="right"/>
      <w:rPr>
        <w:rFonts w:ascii="Times New Roman" w:hAnsi="Times New Roman" w:cs="Times New Roman"/>
        <w:i/>
        <w:sz w:val="20"/>
        <w:szCs w:val="20"/>
      </w:rPr>
    </w:pPr>
    <w:r>
      <w:tab/>
    </w:r>
    <w:r w:rsidRPr="00DF7197">
      <w:rPr>
        <w:rFonts w:ascii="Times New Roman" w:hAnsi="Times New Roman" w:cs="Times New Roman"/>
        <w:i/>
        <w:sz w:val="20"/>
        <w:szCs w:val="20"/>
      </w:rPr>
      <w:t>Положение о территориальном планировании</w:t>
    </w:r>
  </w:p>
  <w:p w:rsidR="00CF1F66" w:rsidRPr="00DF7197" w:rsidRDefault="00CF1F66" w:rsidP="00DF7197">
    <w:pPr>
      <w:pStyle w:val="a6"/>
      <w:jc w:val="right"/>
      <w:rPr>
        <w:rFonts w:ascii="Times New Roman" w:hAnsi="Times New Roman" w:cs="Times New Roman"/>
        <w:i/>
        <w:sz w:val="20"/>
        <w:szCs w:val="20"/>
      </w:rPr>
    </w:pPr>
    <w:r w:rsidRPr="00DF7197">
      <w:rPr>
        <w:rFonts w:ascii="Times New Roman" w:hAnsi="Times New Roman" w:cs="Times New Roman"/>
        <w:i/>
        <w:sz w:val="20"/>
        <w:szCs w:val="20"/>
      </w:rPr>
      <w:t xml:space="preserve">городского поселения – город </w:t>
    </w:r>
    <w:r>
      <w:rPr>
        <w:rFonts w:ascii="Times New Roman" w:hAnsi="Times New Roman" w:cs="Times New Roman"/>
        <w:i/>
        <w:sz w:val="20"/>
        <w:szCs w:val="20"/>
      </w:rPr>
      <w:t>Эртиль</w:t>
    </w:r>
  </w:p>
  <w:p w:rsidR="00CF1F66" w:rsidRPr="00D74359" w:rsidRDefault="00CF1F66" w:rsidP="00DF7197">
    <w:pPr>
      <w:pStyle w:val="a6"/>
      <w:tabs>
        <w:tab w:val="clear" w:pos="4677"/>
        <w:tab w:val="clear" w:pos="9355"/>
        <w:tab w:val="left" w:pos="4678"/>
      </w:tabs>
      <w:jc w:val="right"/>
      <w:rPr>
        <w:rFonts w:ascii="Times New Roman" w:hAnsi="Times New Roman" w:cs="Times New Roman"/>
        <w:i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8709233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i/>
      </w:rPr>
    </w:sdtEndPr>
    <w:sdtContent>
      <w:p w:rsidR="00CF1F66" w:rsidRDefault="00CF1F66" w:rsidP="00884407">
        <w:pPr>
          <w:pStyle w:val="a6"/>
          <w:tabs>
            <w:tab w:val="clear" w:pos="4677"/>
            <w:tab w:val="center" w:pos="0"/>
          </w:tabs>
          <w:jc w:val="right"/>
        </w:pPr>
      </w:p>
      <w:p w:rsidR="00CF1F66" w:rsidRPr="007D1C22" w:rsidRDefault="00BF31C7" w:rsidP="007D1C22">
        <w:pPr>
          <w:pStyle w:val="a6"/>
          <w:jc w:val="right"/>
          <w:rPr>
            <w:rFonts w:ascii="Times New Roman" w:hAnsi="Times New Roman" w:cs="Times New Roman"/>
            <w:i/>
          </w:rPr>
        </w:pPr>
      </w:p>
    </w:sdtContent>
  </w:sdt>
  <w:p w:rsidR="00CF1F66" w:rsidRDefault="00CF1F6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31C7" w:rsidRDefault="00BF31C7" w:rsidP="001774D7">
      <w:pPr>
        <w:spacing w:after="0" w:line="240" w:lineRule="auto"/>
      </w:pPr>
      <w:r>
        <w:separator/>
      </w:r>
    </w:p>
  </w:footnote>
  <w:footnote w:type="continuationSeparator" w:id="0">
    <w:p w:rsidR="00BF31C7" w:rsidRDefault="00BF31C7" w:rsidP="001774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multilevel"/>
    <w:tmpl w:val="2BD4DC9A"/>
    <w:name w:val="WW8Num5"/>
    <w:lvl w:ilvl="0">
      <w:start w:val="1"/>
      <w:numFmt w:val="bullet"/>
      <w:lvlText w:val=""/>
      <w:lvlJc w:val="left"/>
      <w:pPr>
        <w:tabs>
          <w:tab w:val="num" w:pos="786"/>
        </w:tabs>
        <w:ind w:left="786" w:hanging="360"/>
      </w:pPr>
      <w:rPr>
        <w:rFonts w:ascii="Wingdings" w:hAnsi="Wingdings"/>
        <w:b w:val="0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  <w:b w:val="0"/>
        <w:sz w:val="20"/>
        <w:szCs w:val="20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  <w:b w:val="0"/>
        <w:sz w:val="20"/>
        <w:szCs w:val="20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6"/>
    <w:multiLevelType w:val="multilevel"/>
    <w:tmpl w:val="D8FA8330"/>
    <w:name w:val="WW8Num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2" w15:restartNumberingAfterBreak="0">
    <w:nsid w:val="000C78FF"/>
    <w:multiLevelType w:val="hybridMultilevel"/>
    <w:tmpl w:val="4E68719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1FC538D"/>
    <w:multiLevelType w:val="hybridMultilevel"/>
    <w:tmpl w:val="34DC34C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53F658A"/>
    <w:multiLevelType w:val="hybridMultilevel"/>
    <w:tmpl w:val="A7C0DB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EA126C"/>
    <w:multiLevelType w:val="hybridMultilevel"/>
    <w:tmpl w:val="9968C72E"/>
    <w:lvl w:ilvl="0" w:tplc="023E76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692B65"/>
    <w:multiLevelType w:val="hybridMultilevel"/>
    <w:tmpl w:val="EE4EE8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FC2969"/>
    <w:multiLevelType w:val="multilevel"/>
    <w:tmpl w:val="D42C2C5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E04657E"/>
    <w:multiLevelType w:val="hybridMultilevel"/>
    <w:tmpl w:val="D54EC222"/>
    <w:lvl w:ilvl="0" w:tplc="0000002D">
      <w:start w:val="1"/>
      <w:numFmt w:val="bullet"/>
      <w:lvlText w:val=""/>
      <w:lvlJc w:val="left"/>
      <w:pPr>
        <w:ind w:left="1287" w:hanging="360"/>
      </w:pPr>
      <w:rPr>
        <w:rFonts w:ascii="Symbol" w:hAnsi="Symbol" w:cs="StarSymbol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0F7942CE"/>
    <w:multiLevelType w:val="hybridMultilevel"/>
    <w:tmpl w:val="FF5E51D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0C87130"/>
    <w:multiLevelType w:val="hybridMultilevel"/>
    <w:tmpl w:val="40381C1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1" w15:restartNumberingAfterBreak="0">
    <w:nsid w:val="1176048F"/>
    <w:multiLevelType w:val="hybridMultilevel"/>
    <w:tmpl w:val="06C871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0C1BFF"/>
    <w:multiLevelType w:val="hybridMultilevel"/>
    <w:tmpl w:val="7A2E95C8"/>
    <w:lvl w:ilvl="0" w:tplc="D898FE0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149B3840"/>
    <w:multiLevelType w:val="hybridMultilevel"/>
    <w:tmpl w:val="1A5EE84C"/>
    <w:lvl w:ilvl="0" w:tplc="613A75AE">
      <w:start w:val="1"/>
      <w:numFmt w:val="decimal"/>
      <w:lvlText w:val="%1."/>
      <w:lvlJc w:val="left"/>
      <w:pPr>
        <w:ind w:left="672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392" w:hanging="360"/>
      </w:pPr>
    </w:lvl>
    <w:lvl w:ilvl="2" w:tplc="0419001B" w:tentative="1">
      <w:start w:val="1"/>
      <w:numFmt w:val="lowerRoman"/>
      <w:lvlText w:val="%3."/>
      <w:lvlJc w:val="right"/>
      <w:pPr>
        <w:ind w:left="2112" w:hanging="180"/>
      </w:pPr>
    </w:lvl>
    <w:lvl w:ilvl="3" w:tplc="0419000F" w:tentative="1">
      <w:start w:val="1"/>
      <w:numFmt w:val="decimal"/>
      <w:lvlText w:val="%4."/>
      <w:lvlJc w:val="left"/>
      <w:pPr>
        <w:ind w:left="2832" w:hanging="360"/>
      </w:pPr>
    </w:lvl>
    <w:lvl w:ilvl="4" w:tplc="04190019" w:tentative="1">
      <w:start w:val="1"/>
      <w:numFmt w:val="lowerLetter"/>
      <w:lvlText w:val="%5."/>
      <w:lvlJc w:val="left"/>
      <w:pPr>
        <w:ind w:left="3552" w:hanging="360"/>
      </w:pPr>
    </w:lvl>
    <w:lvl w:ilvl="5" w:tplc="0419001B" w:tentative="1">
      <w:start w:val="1"/>
      <w:numFmt w:val="lowerRoman"/>
      <w:lvlText w:val="%6."/>
      <w:lvlJc w:val="right"/>
      <w:pPr>
        <w:ind w:left="4272" w:hanging="180"/>
      </w:pPr>
    </w:lvl>
    <w:lvl w:ilvl="6" w:tplc="0419000F" w:tentative="1">
      <w:start w:val="1"/>
      <w:numFmt w:val="decimal"/>
      <w:lvlText w:val="%7."/>
      <w:lvlJc w:val="left"/>
      <w:pPr>
        <w:ind w:left="4992" w:hanging="360"/>
      </w:pPr>
    </w:lvl>
    <w:lvl w:ilvl="7" w:tplc="04190019" w:tentative="1">
      <w:start w:val="1"/>
      <w:numFmt w:val="lowerLetter"/>
      <w:lvlText w:val="%8."/>
      <w:lvlJc w:val="left"/>
      <w:pPr>
        <w:ind w:left="5712" w:hanging="360"/>
      </w:pPr>
    </w:lvl>
    <w:lvl w:ilvl="8" w:tplc="041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4" w15:restartNumberingAfterBreak="0">
    <w:nsid w:val="1A6850FC"/>
    <w:multiLevelType w:val="hybridMultilevel"/>
    <w:tmpl w:val="29E4541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BDB6832"/>
    <w:multiLevelType w:val="hybridMultilevel"/>
    <w:tmpl w:val="C5864E5E"/>
    <w:lvl w:ilvl="0" w:tplc="B34E574E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7A6AC4"/>
    <w:multiLevelType w:val="hybridMultilevel"/>
    <w:tmpl w:val="46A0D874"/>
    <w:lvl w:ilvl="0" w:tplc="0419000F">
      <w:start w:val="1"/>
      <w:numFmt w:val="decimal"/>
      <w:lvlText w:val="%1."/>
      <w:lvlJc w:val="left"/>
      <w:pPr>
        <w:ind w:left="672" w:hanging="360"/>
      </w:pPr>
    </w:lvl>
    <w:lvl w:ilvl="1" w:tplc="04190019" w:tentative="1">
      <w:start w:val="1"/>
      <w:numFmt w:val="lowerLetter"/>
      <w:lvlText w:val="%2."/>
      <w:lvlJc w:val="left"/>
      <w:pPr>
        <w:ind w:left="1392" w:hanging="360"/>
      </w:pPr>
    </w:lvl>
    <w:lvl w:ilvl="2" w:tplc="0419001B" w:tentative="1">
      <w:start w:val="1"/>
      <w:numFmt w:val="lowerRoman"/>
      <w:lvlText w:val="%3."/>
      <w:lvlJc w:val="right"/>
      <w:pPr>
        <w:ind w:left="2112" w:hanging="180"/>
      </w:pPr>
    </w:lvl>
    <w:lvl w:ilvl="3" w:tplc="0419000F" w:tentative="1">
      <w:start w:val="1"/>
      <w:numFmt w:val="decimal"/>
      <w:lvlText w:val="%4."/>
      <w:lvlJc w:val="left"/>
      <w:pPr>
        <w:ind w:left="2832" w:hanging="360"/>
      </w:pPr>
    </w:lvl>
    <w:lvl w:ilvl="4" w:tplc="04190019" w:tentative="1">
      <w:start w:val="1"/>
      <w:numFmt w:val="lowerLetter"/>
      <w:lvlText w:val="%5."/>
      <w:lvlJc w:val="left"/>
      <w:pPr>
        <w:ind w:left="3552" w:hanging="360"/>
      </w:pPr>
    </w:lvl>
    <w:lvl w:ilvl="5" w:tplc="0419001B" w:tentative="1">
      <w:start w:val="1"/>
      <w:numFmt w:val="lowerRoman"/>
      <w:lvlText w:val="%6."/>
      <w:lvlJc w:val="right"/>
      <w:pPr>
        <w:ind w:left="4272" w:hanging="180"/>
      </w:pPr>
    </w:lvl>
    <w:lvl w:ilvl="6" w:tplc="0419000F" w:tentative="1">
      <w:start w:val="1"/>
      <w:numFmt w:val="decimal"/>
      <w:lvlText w:val="%7."/>
      <w:lvlJc w:val="left"/>
      <w:pPr>
        <w:ind w:left="4992" w:hanging="360"/>
      </w:pPr>
    </w:lvl>
    <w:lvl w:ilvl="7" w:tplc="04190019" w:tentative="1">
      <w:start w:val="1"/>
      <w:numFmt w:val="lowerLetter"/>
      <w:lvlText w:val="%8."/>
      <w:lvlJc w:val="left"/>
      <w:pPr>
        <w:ind w:left="5712" w:hanging="360"/>
      </w:pPr>
    </w:lvl>
    <w:lvl w:ilvl="8" w:tplc="041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7" w15:restartNumberingAfterBreak="0">
    <w:nsid w:val="254751C8"/>
    <w:multiLevelType w:val="hybridMultilevel"/>
    <w:tmpl w:val="750A70B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9992061"/>
    <w:multiLevelType w:val="hybridMultilevel"/>
    <w:tmpl w:val="5BAEB8F8"/>
    <w:lvl w:ilvl="0" w:tplc="0419000F">
      <w:start w:val="1"/>
      <w:numFmt w:val="decimal"/>
      <w:lvlText w:val="%1.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9" w15:restartNumberingAfterBreak="0">
    <w:nsid w:val="2B8B2E00"/>
    <w:multiLevelType w:val="hybridMultilevel"/>
    <w:tmpl w:val="E2B621D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E68015A"/>
    <w:multiLevelType w:val="hybridMultilevel"/>
    <w:tmpl w:val="4A74AE76"/>
    <w:lvl w:ilvl="0" w:tplc="023E76B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2F311420"/>
    <w:multiLevelType w:val="hybridMultilevel"/>
    <w:tmpl w:val="5BAEB8F8"/>
    <w:lvl w:ilvl="0" w:tplc="0419000F">
      <w:start w:val="1"/>
      <w:numFmt w:val="decimal"/>
      <w:lvlText w:val="%1.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2" w15:restartNumberingAfterBreak="0">
    <w:nsid w:val="34F42046"/>
    <w:multiLevelType w:val="hybridMultilevel"/>
    <w:tmpl w:val="5BAEB8F8"/>
    <w:lvl w:ilvl="0" w:tplc="0419000F">
      <w:start w:val="1"/>
      <w:numFmt w:val="decimal"/>
      <w:lvlText w:val="%1.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3" w15:restartNumberingAfterBreak="0">
    <w:nsid w:val="35C21319"/>
    <w:multiLevelType w:val="hybridMultilevel"/>
    <w:tmpl w:val="3A0AFBCE"/>
    <w:lvl w:ilvl="0" w:tplc="2A64C342">
      <w:start w:val="1"/>
      <w:numFmt w:val="decimal"/>
      <w:pStyle w:val="2"/>
      <w:lvlText w:val="2.%1."/>
      <w:lvlJc w:val="left"/>
      <w:pPr>
        <w:ind w:left="927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B229D6"/>
    <w:multiLevelType w:val="hybridMultilevel"/>
    <w:tmpl w:val="2EDABAF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6E33F04"/>
    <w:multiLevelType w:val="multilevel"/>
    <w:tmpl w:val="74CC41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47926B72"/>
    <w:multiLevelType w:val="hybridMultilevel"/>
    <w:tmpl w:val="7102E6B2"/>
    <w:lvl w:ilvl="0" w:tplc="F9085742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EC061DD"/>
    <w:multiLevelType w:val="hybridMultilevel"/>
    <w:tmpl w:val="676C2EA0"/>
    <w:lvl w:ilvl="0" w:tplc="43F2E5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520A8B"/>
    <w:multiLevelType w:val="hybridMultilevel"/>
    <w:tmpl w:val="2E8AF2EE"/>
    <w:lvl w:ilvl="0" w:tplc="023E76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AB14DB"/>
    <w:multiLevelType w:val="hybridMultilevel"/>
    <w:tmpl w:val="7E7A8698"/>
    <w:lvl w:ilvl="0" w:tplc="023E76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A46C27"/>
    <w:multiLevelType w:val="multilevel"/>
    <w:tmpl w:val="0AB03D3C"/>
    <w:lvl w:ilvl="0">
      <w:start w:val="1"/>
      <w:numFmt w:val="decimal"/>
      <w:lvlText w:val="%1."/>
      <w:lvlJc w:val="left"/>
      <w:pPr>
        <w:ind w:left="753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753" w:hanging="360"/>
      </w:pPr>
    </w:lvl>
    <w:lvl w:ilvl="2">
      <w:start w:val="1"/>
      <w:numFmt w:val="decimal"/>
      <w:isLgl/>
      <w:lvlText w:val="%1.%2.%3"/>
      <w:lvlJc w:val="left"/>
      <w:pPr>
        <w:ind w:left="1113" w:hanging="720"/>
      </w:pPr>
    </w:lvl>
    <w:lvl w:ilvl="3">
      <w:start w:val="1"/>
      <w:numFmt w:val="decimal"/>
      <w:isLgl/>
      <w:lvlText w:val="%1.%2.%3.%4"/>
      <w:lvlJc w:val="left"/>
      <w:pPr>
        <w:ind w:left="1113" w:hanging="720"/>
      </w:pPr>
    </w:lvl>
    <w:lvl w:ilvl="4">
      <w:start w:val="1"/>
      <w:numFmt w:val="decimal"/>
      <w:isLgl/>
      <w:lvlText w:val="%1.%2.%3.%4.%5"/>
      <w:lvlJc w:val="left"/>
      <w:pPr>
        <w:ind w:left="1473" w:hanging="1080"/>
      </w:pPr>
    </w:lvl>
    <w:lvl w:ilvl="5">
      <w:start w:val="1"/>
      <w:numFmt w:val="decimal"/>
      <w:isLgl/>
      <w:lvlText w:val="%1.%2.%3.%4.%5.%6"/>
      <w:lvlJc w:val="left"/>
      <w:pPr>
        <w:ind w:left="1473" w:hanging="1080"/>
      </w:pPr>
    </w:lvl>
    <w:lvl w:ilvl="6">
      <w:start w:val="1"/>
      <w:numFmt w:val="decimal"/>
      <w:isLgl/>
      <w:lvlText w:val="%1.%2.%3.%4.%5.%6.%7"/>
      <w:lvlJc w:val="left"/>
      <w:pPr>
        <w:ind w:left="1833" w:hanging="1440"/>
      </w:pPr>
    </w:lvl>
    <w:lvl w:ilvl="7">
      <w:start w:val="1"/>
      <w:numFmt w:val="decimal"/>
      <w:isLgl/>
      <w:lvlText w:val="%1.%2.%3.%4.%5.%6.%7.%8"/>
      <w:lvlJc w:val="left"/>
      <w:pPr>
        <w:ind w:left="1833" w:hanging="1440"/>
      </w:pPr>
    </w:lvl>
    <w:lvl w:ilvl="8">
      <w:start w:val="1"/>
      <w:numFmt w:val="decimal"/>
      <w:isLgl/>
      <w:lvlText w:val="%1.%2.%3.%4.%5.%6.%7.%8.%9"/>
      <w:lvlJc w:val="left"/>
      <w:pPr>
        <w:ind w:left="2193" w:hanging="1800"/>
      </w:pPr>
    </w:lvl>
  </w:abstractNum>
  <w:abstractNum w:abstractNumId="31" w15:restartNumberingAfterBreak="0">
    <w:nsid w:val="58AA4AA0"/>
    <w:multiLevelType w:val="hybridMultilevel"/>
    <w:tmpl w:val="86D8756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FE05CDC"/>
    <w:multiLevelType w:val="hybridMultilevel"/>
    <w:tmpl w:val="5210AC6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5FE10C17"/>
    <w:multiLevelType w:val="hybridMultilevel"/>
    <w:tmpl w:val="55842608"/>
    <w:lvl w:ilvl="0" w:tplc="60A89C56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2023741"/>
    <w:multiLevelType w:val="hybridMultilevel"/>
    <w:tmpl w:val="0C5EF89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5" w15:restartNumberingAfterBreak="0">
    <w:nsid w:val="6223292C"/>
    <w:multiLevelType w:val="hybridMultilevel"/>
    <w:tmpl w:val="78BC39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C3630D"/>
    <w:multiLevelType w:val="hybridMultilevel"/>
    <w:tmpl w:val="0D1EA95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37" w15:restartNumberingAfterBreak="0">
    <w:nsid w:val="6BEB53D0"/>
    <w:multiLevelType w:val="hybridMultilevel"/>
    <w:tmpl w:val="2F149062"/>
    <w:lvl w:ilvl="0" w:tplc="DB668EAC">
      <w:start w:val="1"/>
      <w:numFmt w:val="decimal"/>
      <w:pStyle w:val="10"/>
      <w:lvlText w:val="2.4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D175501"/>
    <w:multiLevelType w:val="hybridMultilevel"/>
    <w:tmpl w:val="854C388E"/>
    <w:lvl w:ilvl="0" w:tplc="0419000F">
      <w:start w:val="1"/>
      <w:numFmt w:val="decimal"/>
      <w:lvlText w:val="%1."/>
      <w:lvlJc w:val="left"/>
      <w:pPr>
        <w:ind w:left="672" w:hanging="360"/>
      </w:pPr>
    </w:lvl>
    <w:lvl w:ilvl="1" w:tplc="04190019" w:tentative="1">
      <w:start w:val="1"/>
      <w:numFmt w:val="lowerLetter"/>
      <w:lvlText w:val="%2."/>
      <w:lvlJc w:val="left"/>
      <w:pPr>
        <w:ind w:left="1392" w:hanging="360"/>
      </w:pPr>
    </w:lvl>
    <w:lvl w:ilvl="2" w:tplc="0419001B" w:tentative="1">
      <w:start w:val="1"/>
      <w:numFmt w:val="lowerRoman"/>
      <w:lvlText w:val="%3."/>
      <w:lvlJc w:val="right"/>
      <w:pPr>
        <w:ind w:left="2112" w:hanging="180"/>
      </w:pPr>
    </w:lvl>
    <w:lvl w:ilvl="3" w:tplc="0419000F" w:tentative="1">
      <w:start w:val="1"/>
      <w:numFmt w:val="decimal"/>
      <w:lvlText w:val="%4."/>
      <w:lvlJc w:val="left"/>
      <w:pPr>
        <w:ind w:left="2832" w:hanging="360"/>
      </w:pPr>
    </w:lvl>
    <w:lvl w:ilvl="4" w:tplc="04190019" w:tentative="1">
      <w:start w:val="1"/>
      <w:numFmt w:val="lowerLetter"/>
      <w:lvlText w:val="%5."/>
      <w:lvlJc w:val="left"/>
      <w:pPr>
        <w:ind w:left="3552" w:hanging="360"/>
      </w:pPr>
    </w:lvl>
    <w:lvl w:ilvl="5" w:tplc="0419001B" w:tentative="1">
      <w:start w:val="1"/>
      <w:numFmt w:val="lowerRoman"/>
      <w:lvlText w:val="%6."/>
      <w:lvlJc w:val="right"/>
      <w:pPr>
        <w:ind w:left="4272" w:hanging="180"/>
      </w:pPr>
    </w:lvl>
    <w:lvl w:ilvl="6" w:tplc="0419000F" w:tentative="1">
      <w:start w:val="1"/>
      <w:numFmt w:val="decimal"/>
      <w:lvlText w:val="%7."/>
      <w:lvlJc w:val="left"/>
      <w:pPr>
        <w:ind w:left="4992" w:hanging="360"/>
      </w:pPr>
    </w:lvl>
    <w:lvl w:ilvl="7" w:tplc="04190019" w:tentative="1">
      <w:start w:val="1"/>
      <w:numFmt w:val="lowerLetter"/>
      <w:lvlText w:val="%8."/>
      <w:lvlJc w:val="left"/>
      <w:pPr>
        <w:ind w:left="5712" w:hanging="360"/>
      </w:pPr>
    </w:lvl>
    <w:lvl w:ilvl="8" w:tplc="041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39" w15:restartNumberingAfterBreak="0">
    <w:nsid w:val="70942D3A"/>
    <w:multiLevelType w:val="multilevel"/>
    <w:tmpl w:val="9992FAB4"/>
    <w:lvl w:ilvl="0">
      <w:start w:val="2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1920" w:hanging="36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384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5400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732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8880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080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2360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14280" w:hanging="1800"/>
      </w:pPr>
      <w:rPr>
        <w:rFonts w:eastAsia="Calibri" w:hint="default"/>
      </w:rPr>
    </w:lvl>
  </w:abstractNum>
  <w:abstractNum w:abstractNumId="40" w15:restartNumberingAfterBreak="0">
    <w:nsid w:val="72BC5797"/>
    <w:multiLevelType w:val="hybridMultilevel"/>
    <w:tmpl w:val="37066810"/>
    <w:lvl w:ilvl="0" w:tplc="9880FD82">
      <w:start w:val="1"/>
      <w:numFmt w:val="decimal"/>
      <w:pStyle w:val="100"/>
      <w:lvlText w:val="3.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963CBF"/>
    <w:multiLevelType w:val="hybridMultilevel"/>
    <w:tmpl w:val="1E388F7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42" w15:restartNumberingAfterBreak="0">
    <w:nsid w:val="776C2E7F"/>
    <w:multiLevelType w:val="multilevel"/>
    <w:tmpl w:val="F2CACE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."/>
      <w:lvlJc w:val="left"/>
      <w:pPr>
        <w:ind w:left="1920" w:hanging="360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384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5400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732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8880" w:hanging="108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1080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12360" w:hanging="144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14280" w:hanging="1800"/>
      </w:pPr>
      <w:rPr>
        <w:rFonts w:eastAsiaTheme="minorHAnsi" w:hint="default"/>
      </w:rPr>
    </w:lvl>
  </w:abstractNum>
  <w:abstractNum w:abstractNumId="43" w15:restartNumberingAfterBreak="0">
    <w:nsid w:val="7BD44888"/>
    <w:multiLevelType w:val="multilevel"/>
    <w:tmpl w:val="BDBA2C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376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1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21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6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1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2" w:hanging="1800"/>
      </w:pPr>
      <w:rPr>
        <w:rFonts w:hint="default"/>
      </w:rPr>
    </w:lvl>
  </w:abstractNum>
  <w:abstractNum w:abstractNumId="44" w15:restartNumberingAfterBreak="0">
    <w:nsid w:val="7EB12188"/>
    <w:multiLevelType w:val="hybridMultilevel"/>
    <w:tmpl w:val="1842FC2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9"/>
  </w:num>
  <w:num w:numId="2">
    <w:abstractNumId w:val="5"/>
  </w:num>
  <w:num w:numId="3">
    <w:abstractNumId w:val="15"/>
  </w:num>
  <w:num w:numId="4">
    <w:abstractNumId w:val="23"/>
  </w:num>
  <w:num w:numId="5">
    <w:abstractNumId w:val="37"/>
  </w:num>
  <w:num w:numId="6">
    <w:abstractNumId w:val="6"/>
  </w:num>
  <w:num w:numId="7">
    <w:abstractNumId w:val="40"/>
  </w:num>
  <w:num w:numId="8">
    <w:abstractNumId w:val="39"/>
  </w:num>
  <w:num w:numId="9">
    <w:abstractNumId w:val="12"/>
  </w:num>
  <w:num w:numId="10">
    <w:abstractNumId w:val="28"/>
  </w:num>
  <w:num w:numId="11">
    <w:abstractNumId w:val="13"/>
  </w:num>
  <w:num w:numId="12">
    <w:abstractNumId w:val="43"/>
  </w:num>
  <w:num w:numId="13">
    <w:abstractNumId w:val="38"/>
  </w:num>
  <w:num w:numId="14">
    <w:abstractNumId w:val="16"/>
  </w:num>
  <w:num w:numId="15">
    <w:abstractNumId w:val="33"/>
  </w:num>
  <w:num w:numId="16">
    <w:abstractNumId w:val="11"/>
  </w:num>
  <w:num w:numId="17">
    <w:abstractNumId w:val="3"/>
  </w:num>
  <w:num w:numId="18">
    <w:abstractNumId w:val="20"/>
  </w:num>
  <w:num w:numId="19">
    <w:abstractNumId w:val="27"/>
  </w:num>
  <w:num w:numId="20">
    <w:abstractNumId w:val="42"/>
  </w:num>
  <w:num w:numId="21">
    <w:abstractNumId w:val="35"/>
  </w:num>
  <w:num w:numId="22">
    <w:abstractNumId w:val="31"/>
  </w:num>
  <w:num w:numId="2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</w:num>
  <w:num w:numId="25">
    <w:abstractNumId w:val="9"/>
  </w:num>
  <w:num w:numId="26">
    <w:abstractNumId w:val="17"/>
  </w:num>
  <w:num w:numId="27">
    <w:abstractNumId w:val="14"/>
  </w:num>
  <w:num w:numId="28">
    <w:abstractNumId w:val="34"/>
  </w:num>
  <w:num w:numId="29">
    <w:abstractNumId w:val="24"/>
  </w:num>
  <w:num w:numId="30">
    <w:abstractNumId w:val="22"/>
  </w:num>
  <w:num w:numId="31">
    <w:abstractNumId w:val="21"/>
  </w:num>
  <w:num w:numId="32">
    <w:abstractNumId w:val="18"/>
  </w:num>
  <w:num w:numId="33">
    <w:abstractNumId w:val="7"/>
  </w:num>
  <w:num w:numId="34">
    <w:abstractNumId w:val="26"/>
  </w:num>
  <w:num w:numId="35">
    <w:abstractNumId w:val="4"/>
  </w:num>
  <w:num w:numId="36">
    <w:abstractNumId w:val="19"/>
  </w:num>
  <w:num w:numId="37">
    <w:abstractNumId w:val="25"/>
  </w:num>
  <w:num w:numId="38">
    <w:abstractNumId w:val="8"/>
  </w:num>
  <w:num w:numId="3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0"/>
  </w:num>
  <w:num w:numId="41">
    <w:abstractNumId w:val="29"/>
  </w:num>
  <w:num w:numId="42">
    <w:abstractNumId w:val="5"/>
  </w:num>
  <w:num w:numId="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43BE"/>
    <w:rsid w:val="0000090A"/>
    <w:rsid w:val="00001B24"/>
    <w:rsid w:val="00001DDD"/>
    <w:rsid w:val="00004752"/>
    <w:rsid w:val="00007387"/>
    <w:rsid w:val="00007F84"/>
    <w:rsid w:val="000103E2"/>
    <w:rsid w:val="000110BB"/>
    <w:rsid w:val="00013677"/>
    <w:rsid w:val="00016A3B"/>
    <w:rsid w:val="000205AC"/>
    <w:rsid w:val="000246F9"/>
    <w:rsid w:val="00025022"/>
    <w:rsid w:val="00026491"/>
    <w:rsid w:val="00033018"/>
    <w:rsid w:val="00033350"/>
    <w:rsid w:val="0003345F"/>
    <w:rsid w:val="00040BA1"/>
    <w:rsid w:val="00041359"/>
    <w:rsid w:val="00042346"/>
    <w:rsid w:val="00051BAB"/>
    <w:rsid w:val="00057D47"/>
    <w:rsid w:val="00061F97"/>
    <w:rsid w:val="00062D6B"/>
    <w:rsid w:val="00066BF2"/>
    <w:rsid w:val="00067922"/>
    <w:rsid w:val="00071668"/>
    <w:rsid w:val="00074B89"/>
    <w:rsid w:val="00076BA2"/>
    <w:rsid w:val="00077365"/>
    <w:rsid w:val="00077A7F"/>
    <w:rsid w:val="00077F6D"/>
    <w:rsid w:val="000810C0"/>
    <w:rsid w:val="0008238D"/>
    <w:rsid w:val="0008527F"/>
    <w:rsid w:val="000909FD"/>
    <w:rsid w:val="00091BCD"/>
    <w:rsid w:val="000933E3"/>
    <w:rsid w:val="00094EE2"/>
    <w:rsid w:val="00096D02"/>
    <w:rsid w:val="000A270C"/>
    <w:rsid w:val="000A537F"/>
    <w:rsid w:val="000B3433"/>
    <w:rsid w:val="000B5714"/>
    <w:rsid w:val="000D04DC"/>
    <w:rsid w:val="000D0BA4"/>
    <w:rsid w:val="000D7C9E"/>
    <w:rsid w:val="000E17C9"/>
    <w:rsid w:val="000E25F4"/>
    <w:rsid w:val="000E2A5F"/>
    <w:rsid w:val="000E6071"/>
    <w:rsid w:val="000F0131"/>
    <w:rsid w:val="000F2C8E"/>
    <w:rsid w:val="000F4093"/>
    <w:rsid w:val="000F7288"/>
    <w:rsid w:val="001049F8"/>
    <w:rsid w:val="0011158D"/>
    <w:rsid w:val="001118A4"/>
    <w:rsid w:val="00114E95"/>
    <w:rsid w:val="00115118"/>
    <w:rsid w:val="00116695"/>
    <w:rsid w:val="00125A61"/>
    <w:rsid w:val="001313A9"/>
    <w:rsid w:val="00136F9D"/>
    <w:rsid w:val="00147181"/>
    <w:rsid w:val="00150A69"/>
    <w:rsid w:val="00151689"/>
    <w:rsid w:val="0015287F"/>
    <w:rsid w:val="001608FD"/>
    <w:rsid w:val="00162E4B"/>
    <w:rsid w:val="0016327C"/>
    <w:rsid w:val="001674FD"/>
    <w:rsid w:val="00170B66"/>
    <w:rsid w:val="00171D07"/>
    <w:rsid w:val="00171F05"/>
    <w:rsid w:val="00174BC3"/>
    <w:rsid w:val="0017510E"/>
    <w:rsid w:val="001774D7"/>
    <w:rsid w:val="00181D2E"/>
    <w:rsid w:val="00184B43"/>
    <w:rsid w:val="00185035"/>
    <w:rsid w:val="00191CD5"/>
    <w:rsid w:val="00196DDA"/>
    <w:rsid w:val="001A2D0E"/>
    <w:rsid w:val="001A498A"/>
    <w:rsid w:val="001A5CFB"/>
    <w:rsid w:val="001A5FC5"/>
    <w:rsid w:val="001A64C9"/>
    <w:rsid w:val="001A6BC8"/>
    <w:rsid w:val="001B0D6F"/>
    <w:rsid w:val="001B188D"/>
    <w:rsid w:val="001B19FA"/>
    <w:rsid w:val="001B5589"/>
    <w:rsid w:val="001B5BDE"/>
    <w:rsid w:val="001C1C5A"/>
    <w:rsid w:val="001D0E3E"/>
    <w:rsid w:val="001D7B04"/>
    <w:rsid w:val="001E0552"/>
    <w:rsid w:val="001E5BBE"/>
    <w:rsid w:val="001E5E4F"/>
    <w:rsid w:val="001E6522"/>
    <w:rsid w:val="001F0EE2"/>
    <w:rsid w:val="001F15B9"/>
    <w:rsid w:val="001F4744"/>
    <w:rsid w:val="00203D6B"/>
    <w:rsid w:val="00204AF5"/>
    <w:rsid w:val="002056BC"/>
    <w:rsid w:val="00211F23"/>
    <w:rsid w:val="00211FCE"/>
    <w:rsid w:val="00213672"/>
    <w:rsid w:val="00221751"/>
    <w:rsid w:val="0022273A"/>
    <w:rsid w:val="00222C6A"/>
    <w:rsid w:val="00223C10"/>
    <w:rsid w:val="00225847"/>
    <w:rsid w:val="00225979"/>
    <w:rsid w:val="00226B9F"/>
    <w:rsid w:val="00227357"/>
    <w:rsid w:val="0022747C"/>
    <w:rsid w:val="00233CA2"/>
    <w:rsid w:val="00235143"/>
    <w:rsid w:val="00235DD2"/>
    <w:rsid w:val="00240B36"/>
    <w:rsid w:val="00247208"/>
    <w:rsid w:val="002544A0"/>
    <w:rsid w:val="00255809"/>
    <w:rsid w:val="00255F73"/>
    <w:rsid w:val="00265632"/>
    <w:rsid w:val="00265E1A"/>
    <w:rsid w:val="002828AD"/>
    <w:rsid w:val="00285F2A"/>
    <w:rsid w:val="00287907"/>
    <w:rsid w:val="00287D43"/>
    <w:rsid w:val="002928E7"/>
    <w:rsid w:val="00292F4C"/>
    <w:rsid w:val="00297ADE"/>
    <w:rsid w:val="00297E30"/>
    <w:rsid w:val="002A3391"/>
    <w:rsid w:val="002A5348"/>
    <w:rsid w:val="002A7262"/>
    <w:rsid w:val="002B081C"/>
    <w:rsid w:val="002B4F09"/>
    <w:rsid w:val="002C0BA8"/>
    <w:rsid w:val="002C0E3A"/>
    <w:rsid w:val="002C1E9D"/>
    <w:rsid w:val="002C1EC7"/>
    <w:rsid w:val="002C3C00"/>
    <w:rsid w:val="002C41FF"/>
    <w:rsid w:val="002C6339"/>
    <w:rsid w:val="002C6D64"/>
    <w:rsid w:val="002D050B"/>
    <w:rsid w:val="002D1DC6"/>
    <w:rsid w:val="002D2A8D"/>
    <w:rsid w:val="002D43BE"/>
    <w:rsid w:val="002D43C1"/>
    <w:rsid w:val="002D634F"/>
    <w:rsid w:val="002E0FA0"/>
    <w:rsid w:val="002E1344"/>
    <w:rsid w:val="002E465B"/>
    <w:rsid w:val="002E469C"/>
    <w:rsid w:val="002E475C"/>
    <w:rsid w:val="002F0EFB"/>
    <w:rsid w:val="002F60E6"/>
    <w:rsid w:val="002F611A"/>
    <w:rsid w:val="003010CD"/>
    <w:rsid w:val="00301C3B"/>
    <w:rsid w:val="00304D9F"/>
    <w:rsid w:val="00312EE6"/>
    <w:rsid w:val="003161A1"/>
    <w:rsid w:val="00317E10"/>
    <w:rsid w:val="00320AA0"/>
    <w:rsid w:val="00321739"/>
    <w:rsid w:val="003218D0"/>
    <w:rsid w:val="0032626E"/>
    <w:rsid w:val="003336BA"/>
    <w:rsid w:val="0034465D"/>
    <w:rsid w:val="00344970"/>
    <w:rsid w:val="00345CE4"/>
    <w:rsid w:val="0034679F"/>
    <w:rsid w:val="00351F4B"/>
    <w:rsid w:val="003521D2"/>
    <w:rsid w:val="00356E62"/>
    <w:rsid w:val="00360619"/>
    <w:rsid w:val="00365665"/>
    <w:rsid w:val="0037444D"/>
    <w:rsid w:val="00374E38"/>
    <w:rsid w:val="00377241"/>
    <w:rsid w:val="0038223F"/>
    <w:rsid w:val="00382BBE"/>
    <w:rsid w:val="00383EF0"/>
    <w:rsid w:val="00387331"/>
    <w:rsid w:val="003A3EE5"/>
    <w:rsid w:val="003A46F4"/>
    <w:rsid w:val="003A72BE"/>
    <w:rsid w:val="003A7479"/>
    <w:rsid w:val="003B0308"/>
    <w:rsid w:val="003B2544"/>
    <w:rsid w:val="003B3D18"/>
    <w:rsid w:val="003C05CD"/>
    <w:rsid w:val="003C2EA8"/>
    <w:rsid w:val="003C42F8"/>
    <w:rsid w:val="003C4D6F"/>
    <w:rsid w:val="003D339E"/>
    <w:rsid w:val="003D3FB3"/>
    <w:rsid w:val="003E2E29"/>
    <w:rsid w:val="003E3245"/>
    <w:rsid w:val="003E36D2"/>
    <w:rsid w:val="003E3ECA"/>
    <w:rsid w:val="003F1002"/>
    <w:rsid w:val="003F548E"/>
    <w:rsid w:val="004074AD"/>
    <w:rsid w:val="004105B1"/>
    <w:rsid w:val="0041214F"/>
    <w:rsid w:val="004122BB"/>
    <w:rsid w:val="00413A8A"/>
    <w:rsid w:val="00416E6D"/>
    <w:rsid w:val="0042707A"/>
    <w:rsid w:val="0043032A"/>
    <w:rsid w:val="00431876"/>
    <w:rsid w:val="00431970"/>
    <w:rsid w:val="00433513"/>
    <w:rsid w:val="004354F1"/>
    <w:rsid w:val="004358A6"/>
    <w:rsid w:val="00436FDA"/>
    <w:rsid w:val="0044194C"/>
    <w:rsid w:val="00443D84"/>
    <w:rsid w:val="0044676F"/>
    <w:rsid w:val="00452A1C"/>
    <w:rsid w:val="00453518"/>
    <w:rsid w:val="00454B53"/>
    <w:rsid w:val="004563B7"/>
    <w:rsid w:val="00457ABE"/>
    <w:rsid w:val="0046414F"/>
    <w:rsid w:val="0046425C"/>
    <w:rsid w:val="00464FBB"/>
    <w:rsid w:val="004768A1"/>
    <w:rsid w:val="00481085"/>
    <w:rsid w:val="00486281"/>
    <w:rsid w:val="0048639A"/>
    <w:rsid w:val="00487900"/>
    <w:rsid w:val="00490445"/>
    <w:rsid w:val="00494F26"/>
    <w:rsid w:val="004A2EC2"/>
    <w:rsid w:val="004A728F"/>
    <w:rsid w:val="004B12F7"/>
    <w:rsid w:val="004B41E2"/>
    <w:rsid w:val="004B483A"/>
    <w:rsid w:val="004B5F16"/>
    <w:rsid w:val="004B7E09"/>
    <w:rsid w:val="004C0A58"/>
    <w:rsid w:val="004C5AAF"/>
    <w:rsid w:val="004D259E"/>
    <w:rsid w:val="004E1AA6"/>
    <w:rsid w:val="004E7C42"/>
    <w:rsid w:val="004E7D3C"/>
    <w:rsid w:val="004F0B0A"/>
    <w:rsid w:val="004F1809"/>
    <w:rsid w:val="004F4544"/>
    <w:rsid w:val="004F4A43"/>
    <w:rsid w:val="004F56FF"/>
    <w:rsid w:val="004F640E"/>
    <w:rsid w:val="004F669A"/>
    <w:rsid w:val="00502100"/>
    <w:rsid w:val="00511A2A"/>
    <w:rsid w:val="00511D2C"/>
    <w:rsid w:val="00512E52"/>
    <w:rsid w:val="00515DEE"/>
    <w:rsid w:val="00521823"/>
    <w:rsid w:val="005250BA"/>
    <w:rsid w:val="0052512A"/>
    <w:rsid w:val="00541186"/>
    <w:rsid w:val="00541BC0"/>
    <w:rsid w:val="00543A71"/>
    <w:rsid w:val="00545052"/>
    <w:rsid w:val="00550A64"/>
    <w:rsid w:val="00551CA1"/>
    <w:rsid w:val="005527D3"/>
    <w:rsid w:val="005539CE"/>
    <w:rsid w:val="00561018"/>
    <w:rsid w:val="00563A03"/>
    <w:rsid w:val="00563A1C"/>
    <w:rsid w:val="005729C7"/>
    <w:rsid w:val="00576897"/>
    <w:rsid w:val="0058007B"/>
    <w:rsid w:val="0058101E"/>
    <w:rsid w:val="00582FA9"/>
    <w:rsid w:val="00585036"/>
    <w:rsid w:val="005854A8"/>
    <w:rsid w:val="005906F2"/>
    <w:rsid w:val="00590AD6"/>
    <w:rsid w:val="00590FC3"/>
    <w:rsid w:val="00591FBC"/>
    <w:rsid w:val="0059283A"/>
    <w:rsid w:val="0059465B"/>
    <w:rsid w:val="005A06B4"/>
    <w:rsid w:val="005A12DD"/>
    <w:rsid w:val="005A15D7"/>
    <w:rsid w:val="005A2453"/>
    <w:rsid w:val="005A3AFB"/>
    <w:rsid w:val="005B28D3"/>
    <w:rsid w:val="005B2929"/>
    <w:rsid w:val="005B3495"/>
    <w:rsid w:val="005B50E5"/>
    <w:rsid w:val="005B6CB4"/>
    <w:rsid w:val="005B6F69"/>
    <w:rsid w:val="005C18A2"/>
    <w:rsid w:val="005C3D5D"/>
    <w:rsid w:val="005C7048"/>
    <w:rsid w:val="005D13D0"/>
    <w:rsid w:val="005D37D5"/>
    <w:rsid w:val="005D3CDA"/>
    <w:rsid w:val="005D5261"/>
    <w:rsid w:val="005D7EC3"/>
    <w:rsid w:val="005E4835"/>
    <w:rsid w:val="005F554D"/>
    <w:rsid w:val="005F5A6F"/>
    <w:rsid w:val="00600251"/>
    <w:rsid w:val="00604730"/>
    <w:rsid w:val="006065FB"/>
    <w:rsid w:val="00611EEA"/>
    <w:rsid w:val="0061290A"/>
    <w:rsid w:val="006232C5"/>
    <w:rsid w:val="006250D1"/>
    <w:rsid w:val="0062637D"/>
    <w:rsid w:val="006320E3"/>
    <w:rsid w:val="006352F5"/>
    <w:rsid w:val="0063654D"/>
    <w:rsid w:val="00643471"/>
    <w:rsid w:val="00643FEA"/>
    <w:rsid w:val="00645461"/>
    <w:rsid w:val="006604D9"/>
    <w:rsid w:val="0066302C"/>
    <w:rsid w:val="00663EB6"/>
    <w:rsid w:val="00665DA9"/>
    <w:rsid w:val="00672473"/>
    <w:rsid w:val="00675444"/>
    <w:rsid w:val="00676C53"/>
    <w:rsid w:val="00685843"/>
    <w:rsid w:val="006A1998"/>
    <w:rsid w:val="006A614C"/>
    <w:rsid w:val="006B1327"/>
    <w:rsid w:val="006B2F97"/>
    <w:rsid w:val="006B40A4"/>
    <w:rsid w:val="006C0423"/>
    <w:rsid w:val="006C0CCE"/>
    <w:rsid w:val="006C4E10"/>
    <w:rsid w:val="006D51BA"/>
    <w:rsid w:val="006D559C"/>
    <w:rsid w:val="006E2C20"/>
    <w:rsid w:val="006E3169"/>
    <w:rsid w:val="006E71BA"/>
    <w:rsid w:val="006F04CE"/>
    <w:rsid w:val="006F1514"/>
    <w:rsid w:val="006F467E"/>
    <w:rsid w:val="006F4DF9"/>
    <w:rsid w:val="006F7499"/>
    <w:rsid w:val="006F77C8"/>
    <w:rsid w:val="00702EC4"/>
    <w:rsid w:val="0070539E"/>
    <w:rsid w:val="0070742F"/>
    <w:rsid w:val="00707E03"/>
    <w:rsid w:val="007101D5"/>
    <w:rsid w:val="0071283C"/>
    <w:rsid w:val="00716BB6"/>
    <w:rsid w:val="007215E9"/>
    <w:rsid w:val="007247BA"/>
    <w:rsid w:val="0072509E"/>
    <w:rsid w:val="00725280"/>
    <w:rsid w:val="00727158"/>
    <w:rsid w:val="00730B58"/>
    <w:rsid w:val="00731EB3"/>
    <w:rsid w:val="00733358"/>
    <w:rsid w:val="00733F4F"/>
    <w:rsid w:val="007362AE"/>
    <w:rsid w:val="007454EE"/>
    <w:rsid w:val="00751CA7"/>
    <w:rsid w:val="00755C7C"/>
    <w:rsid w:val="007566A1"/>
    <w:rsid w:val="00760BB5"/>
    <w:rsid w:val="0076231D"/>
    <w:rsid w:val="00766D47"/>
    <w:rsid w:val="00773026"/>
    <w:rsid w:val="00774E3B"/>
    <w:rsid w:val="00780C9E"/>
    <w:rsid w:val="00780DBA"/>
    <w:rsid w:val="00781541"/>
    <w:rsid w:val="007831ED"/>
    <w:rsid w:val="007833BA"/>
    <w:rsid w:val="00783A0C"/>
    <w:rsid w:val="007840DB"/>
    <w:rsid w:val="007850E0"/>
    <w:rsid w:val="0078528E"/>
    <w:rsid w:val="00785A8D"/>
    <w:rsid w:val="007861C3"/>
    <w:rsid w:val="00786371"/>
    <w:rsid w:val="00787313"/>
    <w:rsid w:val="00792CD8"/>
    <w:rsid w:val="00793537"/>
    <w:rsid w:val="00794D1D"/>
    <w:rsid w:val="00795267"/>
    <w:rsid w:val="007956F6"/>
    <w:rsid w:val="007976FA"/>
    <w:rsid w:val="007A177D"/>
    <w:rsid w:val="007A540D"/>
    <w:rsid w:val="007A5B74"/>
    <w:rsid w:val="007B2125"/>
    <w:rsid w:val="007B79CD"/>
    <w:rsid w:val="007C0EA1"/>
    <w:rsid w:val="007C229B"/>
    <w:rsid w:val="007C2688"/>
    <w:rsid w:val="007D1C22"/>
    <w:rsid w:val="007D4227"/>
    <w:rsid w:val="007E3B64"/>
    <w:rsid w:val="007E4533"/>
    <w:rsid w:val="007E5D2E"/>
    <w:rsid w:val="007F2A56"/>
    <w:rsid w:val="007F4C75"/>
    <w:rsid w:val="007F66CE"/>
    <w:rsid w:val="007F70F4"/>
    <w:rsid w:val="0080136D"/>
    <w:rsid w:val="008014C6"/>
    <w:rsid w:val="00802864"/>
    <w:rsid w:val="00810F4F"/>
    <w:rsid w:val="00813194"/>
    <w:rsid w:val="0081461E"/>
    <w:rsid w:val="0081486D"/>
    <w:rsid w:val="00815899"/>
    <w:rsid w:val="0081635C"/>
    <w:rsid w:val="00821DDC"/>
    <w:rsid w:val="0082440B"/>
    <w:rsid w:val="0082633D"/>
    <w:rsid w:val="00841D31"/>
    <w:rsid w:val="008437E9"/>
    <w:rsid w:val="00844891"/>
    <w:rsid w:val="0086564E"/>
    <w:rsid w:val="008730EE"/>
    <w:rsid w:val="00875CA9"/>
    <w:rsid w:val="008819B6"/>
    <w:rsid w:val="00883A1D"/>
    <w:rsid w:val="00884407"/>
    <w:rsid w:val="00885DE6"/>
    <w:rsid w:val="00890BF3"/>
    <w:rsid w:val="00893F1A"/>
    <w:rsid w:val="008A5349"/>
    <w:rsid w:val="008A7AEA"/>
    <w:rsid w:val="008B0C2A"/>
    <w:rsid w:val="008B62BB"/>
    <w:rsid w:val="008C0563"/>
    <w:rsid w:val="008C6224"/>
    <w:rsid w:val="008C6663"/>
    <w:rsid w:val="008C68BB"/>
    <w:rsid w:val="008C748F"/>
    <w:rsid w:val="008D2710"/>
    <w:rsid w:val="008D3E34"/>
    <w:rsid w:val="008D6AC5"/>
    <w:rsid w:val="008D6E05"/>
    <w:rsid w:val="008E21F1"/>
    <w:rsid w:val="008F1538"/>
    <w:rsid w:val="008F3B5B"/>
    <w:rsid w:val="008F49C2"/>
    <w:rsid w:val="008F637E"/>
    <w:rsid w:val="008F718E"/>
    <w:rsid w:val="009001B3"/>
    <w:rsid w:val="009014E3"/>
    <w:rsid w:val="00902A5E"/>
    <w:rsid w:val="0091042B"/>
    <w:rsid w:val="00910CDE"/>
    <w:rsid w:val="00912521"/>
    <w:rsid w:val="009126D8"/>
    <w:rsid w:val="009152D4"/>
    <w:rsid w:val="00920324"/>
    <w:rsid w:val="00925D25"/>
    <w:rsid w:val="0092631F"/>
    <w:rsid w:val="00926F9A"/>
    <w:rsid w:val="0093035D"/>
    <w:rsid w:val="00932945"/>
    <w:rsid w:val="00932D2C"/>
    <w:rsid w:val="009352D3"/>
    <w:rsid w:val="009416BC"/>
    <w:rsid w:val="00941D9A"/>
    <w:rsid w:val="00944596"/>
    <w:rsid w:val="00944F73"/>
    <w:rsid w:val="00947036"/>
    <w:rsid w:val="00951C18"/>
    <w:rsid w:val="00951DF8"/>
    <w:rsid w:val="00951E31"/>
    <w:rsid w:val="0095342C"/>
    <w:rsid w:val="0095564A"/>
    <w:rsid w:val="00956A9D"/>
    <w:rsid w:val="009624CD"/>
    <w:rsid w:val="009626F4"/>
    <w:rsid w:val="0096392B"/>
    <w:rsid w:val="00965BDB"/>
    <w:rsid w:val="00974583"/>
    <w:rsid w:val="0097592A"/>
    <w:rsid w:val="009759E3"/>
    <w:rsid w:val="009815E4"/>
    <w:rsid w:val="0098202D"/>
    <w:rsid w:val="00983A24"/>
    <w:rsid w:val="00987C3E"/>
    <w:rsid w:val="00991997"/>
    <w:rsid w:val="00991A6A"/>
    <w:rsid w:val="0099318A"/>
    <w:rsid w:val="00996559"/>
    <w:rsid w:val="009A1A69"/>
    <w:rsid w:val="009A30DB"/>
    <w:rsid w:val="009A3E9D"/>
    <w:rsid w:val="009A47EB"/>
    <w:rsid w:val="009A5118"/>
    <w:rsid w:val="009B03D1"/>
    <w:rsid w:val="009B05C8"/>
    <w:rsid w:val="009B0F11"/>
    <w:rsid w:val="009B10C6"/>
    <w:rsid w:val="009B1CDA"/>
    <w:rsid w:val="009B23D5"/>
    <w:rsid w:val="009B388A"/>
    <w:rsid w:val="009B5289"/>
    <w:rsid w:val="009C0D29"/>
    <w:rsid w:val="009C26FB"/>
    <w:rsid w:val="009C2AB7"/>
    <w:rsid w:val="009C5E52"/>
    <w:rsid w:val="009E1157"/>
    <w:rsid w:val="009E397A"/>
    <w:rsid w:val="009E4029"/>
    <w:rsid w:val="009E525D"/>
    <w:rsid w:val="009E5D10"/>
    <w:rsid w:val="009E6E29"/>
    <w:rsid w:val="009F2362"/>
    <w:rsid w:val="009F7506"/>
    <w:rsid w:val="00A0010D"/>
    <w:rsid w:val="00A04BE9"/>
    <w:rsid w:val="00A05BDA"/>
    <w:rsid w:val="00A15B5D"/>
    <w:rsid w:val="00A17310"/>
    <w:rsid w:val="00A17611"/>
    <w:rsid w:val="00A21B6C"/>
    <w:rsid w:val="00A23318"/>
    <w:rsid w:val="00A2366B"/>
    <w:rsid w:val="00A24B7E"/>
    <w:rsid w:val="00A3033E"/>
    <w:rsid w:val="00A30404"/>
    <w:rsid w:val="00A30A63"/>
    <w:rsid w:val="00A34F2C"/>
    <w:rsid w:val="00A405FE"/>
    <w:rsid w:val="00A4214D"/>
    <w:rsid w:val="00A42166"/>
    <w:rsid w:val="00A447E0"/>
    <w:rsid w:val="00A45D91"/>
    <w:rsid w:val="00A46102"/>
    <w:rsid w:val="00A469F0"/>
    <w:rsid w:val="00A50773"/>
    <w:rsid w:val="00A50ED4"/>
    <w:rsid w:val="00A676BC"/>
    <w:rsid w:val="00A72EE6"/>
    <w:rsid w:val="00A81943"/>
    <w:rsid w:val="00A8408D"/>
    <w:rsid w:val="00A84338"/>
    <w:rsid w:val="00A84A7C"/>
    <w:rsid w:val="00A90FF6"/>
    <w:rsid w:val="00A91571"/>
    <w:rsid w:val="00A91F28"/>
    <w:rsid w:val="00A92DC3"/>
    <w:rsid w:val="00A9422C"/>
    <w:rsid w:val="00A94B8A"/>
    <w:rsid w:val="00A95E58"/>
    <w:rsid w:val="00A97468"/>
    <w:rsid w:val="00A97BA3"/>
    <w:rsid w:val="00AA075D"/>
    <w:rsid w:val="00AA4AC2"/>
    <w:rsid w:val="00AB1D14"/>
    <w:rsid w:val="00AB4C72"/>
    <w:rsid w:val="00AC2145"/>
    <w:rsid w:val="00AC458A"/>
    <w:rsid w:val="00AC5E64"/>
    <w:rsid w:val="00AC7C8F"/>
    <w:rsid w:val="00AD3EB1"/>
    <w:rsid w:val="00AD51C6"/>
    <w:rsid w:val="00AD544E"/>
    <w:rsid w:val="00AD7F6F"/>
    <w:rsid w:val="00AE404E"/>
    <w:rsid w:val="00AE473E"/>
    <w:rsid w:val="00AE5C6B"/>
    <w:rsid w:val="00AE788D"/>
    <w:rsid w:val="00AF090E"/>
    <w:rsid w:val="00B02D26"/>
    <w:rsid w:val="00B03722"/>
    <w:rsid w:val="00B06720"/>
    <w:rsid w:val="00B11331"/>
    <w:rsid w:val="00B152CC"/>
    <w:rsid w:val="00B20248"/>
    <w:rsid w:val="00B26964"/>
    <w:rsid w:val="00B32E15"/>
    <w:rsid w:val="00B363F9"/>
    <w:rsid w:val="00B3661F"/>
    <w:rsid w:val="00B36EEB"/>
    <w:rsid w:val="00B37AFC"/>
    <w:rsid w:val="00B42639"/>
    <w:rsid w:val="00B45200"/>
    <w:rsid w:val="00B47CE1"/>
    <w:rsid w:val="00B50851"/>
    <w:rsid w:val="00B5092F"/>
    <w:rsid w:val="00B54032"/>
    <w:rsid w:val="00B55096"/>
    <w:rsid w:val="00B56312"/>
    <w:rsid w:val="00B6075D"/>
    <w:rsid w:val="00B64B5B"/>
    <w:rsid w:val="00B739F3"/>
    <w:rsid w:val="00B74C95"/>
    <w:rsid w:val="00B74D1B"/>
    <w:rsid w:val="00B75610"/>
    <w:rsid w:val="00B76198"/>
    <w:rsid w:val="00B7641A"/>
    <w:rsid w:val="00B76CF2"/>
    <w:rsid w:val="00B84547"/>
    <w:rsid w:val="00B85202"/>
    <w:rsid w:val="00B85EBE"/>
    <w:rsid w:val="00B87731"/>
    <w:rsid w:val="00B87F4E"/>
    <w:rsid w:val="00B91233"/>
    <w:rsid w:val="00B92D45"/>
    <w:rsid w:val="00BA1009"/>
    <w:rsid w:val="00BA4D76"/>
    <w:rsid w:val="00BA5637"/>
    <w:rsid w:val="00BA7589"/>
    <w:rsid w:val="00BB2297"/>
    <w:rsid w:val="00BB3F79"/>
    <w:rsid w:val="00BB79F5"/>
    <w:rsid w:val="00BC47F1"/>
    <w:rsid w:val="00BD4EE5"/>
    <w:rsid w:val="00BD6ECB"/>
    <w:rsid w:val="00BD7E25"/>
    <w:rsid w:val="00BD7F2E"/>
    <w:rsid w:val="00BE11C3"/>
    <w:rsid w:val="00BE24A1"/>
    <w:rsid w:val="00BE4DC6"/>
    <w:rsid w:val="00BE5142"/>
    <w:rsid w:val="00BE6293"/>
    <w:rsid w:val="00BE74C2"/>
    <w:rsid w:val="00BF31C7"/>
    <w:rsid w:val="00BF3D1B"/>
    <w:rsid w:val="00C070D3"/>
    <w:rsid w:val="00C10A4D"/>
    <w:rsid w:val="00C14483"/>
    <w:rsid w:val="00C1532E"/>
    <w:rsid w:val="00C23624"/>
    <w:rsid w:val="00C25BE8"/>
    <w:rsid w:val="00C269DA"/>
    <w:rsid w:val="00C30248"/>
    <w:rsid w:val="00C3148C"/>
    <w:rsid w:val="00C33B71"/>
    <w:rsid w:val="00C447FB"/>
    <w:rsid w:val="00C4533E"/>
    <w:rsid w:val="00C45FFF"/>
    <w:rsid w:val="00C460ED"/>
    <w:rsid w:val="00C47D6F"/>
    <w:rsid w:val="00C50B7E"/>
    <w:rsid w:val="00C52CB9"/>
    <w:rsid w:val="00C5435D"/>
    <w:rsid w:val="00C5739C"/>
    <w:rsid w:val="00C6022B"/>
    <w:rsid w:val="00C60C9D"/>
    <w:rsid w:val="00C61FE8"/>
    <w:rsid w:val="00C649D1"/>
    <w:rsid w:val="00C6523F"/>
    <w:rsid w:val="00C65836"/>
    <w:rsid w:val="00C66570"/>
    <w:rsid w:val="00C673B6"/>
    <w:rsid w:val="00C72F59"/>
    <w:rsid w:val="00C73A77"/>
    <w:rsid w:val="00C75AC6"/>
    <w:rsid w:val="00C77A05"/>
    <w:rsid w:val="00C81C43"/>
    <w:rsid w:val="00C81D10"/>
    <w:rsid w:val="00C827CE"/>
    <w:rsid w:val="00C83256"/>
    <w:rsid w:val="00C84484"/>
    <w:rsid w:val="00C904BF"/>
    <w:rsid w:val="00C926F6"/>
    <w:rsid w:val="00CA4615"/>
    <w:rsid w:val="00CA63B5"/>
    <w:rsid w:val="00CA69B8"/>
    <w:rsid w:val="00CB03AA"/>
    <w:rsid w:val="00CB3615"/>
    <w:rsid w:val="00CB3845"/>
    <w:rsid w:val="00CB6A54"/>
    <w:rsid w:val="00CB7272"/>
    <w:rsid w:val="00CC2730"/>
    <w:rsid w:val="00CC6640"/>
    <w:rsid w:val="00CD10C0"/>
    <w:rsid w:val="00CD380D"/>
    <w:rsid w:val="00CD6F18"/>
    <w:rsid w:val="00CE1E33"/>
    <w:rsid w:val="00CE2DF7"/>
    <w:rsid w:val="00CE319B"/>
    <w:rsid w:val="00CE5A8B"/>
    <w:rsid w:val="00CE6E38"/>
    <w:rsid w:val="00CF188F"/>
    <w:rsid w:val="00CF1F66"/>
    <w:rsid w:val="00CF23C7"/>
    <w:rsid w:val="00CF501B"/>
    <w:rsid w:val="00CF52B0"/>
    <w:rsid w:val="00CF546D"/>
    <w:rsid w:val="00CF597A"/>
    <w:rsid w:val="00CF6FFC"/>
    <w:rsid w:val="00D013DE"/>
    <w:rsid w:val="00D022FF"/>
    <w:rsid w:val="00D0296B"/>
    <w:rsid w:val="00D0327E"/>
    <w:rsid w:val="00D075CF"/>
    <w:rsid w:val="00D111BB"/>
    <w:rsid w:val="00D14995"/>
    <w:rsid w:val="00D171EF"/>
    <w:rsid w:val="00D2131E"/>
    <w:rsid w:val="00D243C7"/>
    <w:rsid w:val="00D26D35"/>
    <w:rsid w:val="00D27C47"/>
    <w:rsid w:val="00D3029B"/>
    <w:rsid w:val="00D3143D"/>
    <w:rsid w:val="00D31600"/>
    <w:rsid w:val="00D31AD1"/>
    <w:rsid w:val="00D3414B"/>
    <w:rsid w:val="00D35D8E"/>
    <w:rsid w:val="00D36BB0"/>
    <w:rsid w:val="00D40216"/>
    <w:rsid w:val="00D42704"/>
    <w:rsid w:val="00D507B4"/>
    <w:rsid w:val="00D50C22"/>
    <w:rsid w:val="00D52F4C"/>
    <w:rsid w:val="00D53986"/>
    <w:rsid w:val="00D57883"/>
    <w:rsid w:val="00D62762"/>
    <w:rsid w:val="00D628E9"/>
    <w:rsid w:val="00D6443A"/>
    <w:rsid w:val="00D6659B"/>
    <w:rsid w:val="00D66E11"/>
    <w:rsid w:val="00D67A15"/>
    <w:rsid w:val="00D67AE5"/>
    <w:rsid w:val="00D70593"/>
    <w:rsid w:val="00D70979"/>
    <w:rsid w:val="00D70FA3"/>
    <w:rsid w:val="00D71089"/>
    <w:rsid w:val="00D71FFD"/>
    <w:rsid w:val="00D74359"/>
    <w:rsid w:val="00D74621"/>
    <w:rsid w:val="00D74C2C"/>
    <w:rsid w:val="00D753BC"/>
    <w:rsid w:val="00D811EF"/>
    <w:rsid w:val="00D83E85"/>
    <w:rsid w:val="00D84FA4"/>
    <w:rsid w:val="00D91954"/>
    <w:rsid w:val="00D932C6"/>
    <w:rsid w:val="00D93FC2"/>
    <w:rsid w:val="00D944D4"/>
    <w:rsid w:val="00D951AA"/>
    <w:rsid w:val="00D97032"/>
    <w:rsid w:val="00DA10BA"/>
    <w:rsid w:val="00DA70DF"/>
    <w:rsid w:val="00DA736E"/>
    <w:rsid w:val="00DB187A"/>
    <w:rsid w:val="00DB3DE9"/>
    <w:rsid w:val="00DB5866"/>
    <w:rsid w:val="00DB5C4A"/>
    <w:rsid w:val="00DC2417"/>
    <w:rsid w:val="00DC258A"/>
    <w:rsid w:val="00DC4968"/>
    <w:rsid w:val="00DD04A4"/>
    <w:rsid w:val="00DD0C1D"/>
    <w:rsid w:val="00DE1560"/>
    <w:rsid w:val="00DE62EF"/>
    <w:rsid w:val="00DF0183"/>
    <w:rsid w:val="00DF7197"/>
    <w:rsid w:val="00E048FC"/>
    <w:rsid w:val="00E0492E"/>
    <w:rsid w:val="00E04D04"/>
    <w:rsid w:val="00E052C3"/>
    <w:rsid w:val="00E06C66"/>
    <w:rsid w:val="00E074EF"/>
    <w:rsid w:val="00E119E3"/>
    <w:rsid w:val="00E11A3D"/>
    <w:rsid w:val="00E17426"/>
    <w:rsid w:val="00E21CDB"/>
    <w:rsid w:val="00E32910"/>
    <w:rsid w:val="00E34994"/>
    <w:rsid w:val="00E35195"/>
    <w:rsid w:val="00E428D8"/>
    <w:rsid w:val="00E43E1C"/>
    <w:rsid w:val="00E44859"/>
    <w:rsid w:val="00E44B5C"/>
    <w:rsid w:val="00E547D4"/>
    <w:rsid w:val="00E552EA"/>
    <w:rsid w:val="00E559FE"/>
    <w:rsid w:val="00E602CE"/>
    <w:rsid w:val="00E627F9"/>
    <w:rsid w:val="00E657D7"/>
    <w:rsid w:val="00E6778A"/>
    <w:rsid w:val="00E75F43"/>
    <w:rsid w:val="00E833D5"/>
    <w:rsid w:val="00E855CB"/>
    <w:rsid w:val="00E86E15"/>
    <w:rsid w:val="00E92DF0"/>
    <w:rsid w:val="00E93486"/>
    <w:rsid w:val="00E94E00"/>
    <w:rsid w:val="00E97579"/>
    <w:rsid w:val="00E97BEB"/>
    <w:rsid w:val="00EA13FB"/>
    <w:rsid w:val="00EA2EEA"/>
    <w:rsid w:val="00EB0923"/>
    <w:rsid w:val="00EB5178"/>
    <w:rsid w:val="00EB6CFC"/>
    <w:rsid w:val="00EC0A2C"/>
    <w:rsid w:val="00EC0CFD"/>
    <w:rsid w:val="00EC1A11"/>
    <w:rsid w:val="00EC2236"/>
    <w:rsid w:val="00EC22D9"/>
    <w:rsid w:val="00EC252B"/>
    <w:rsid w:val="00EC4684"/>
    <w:rsid w:val="00EC5F6C"/>
    <w:rsid w:val="00EC6A32"/>
    <w:rsid w:val="00ED1F03"/>
    <w:rsid w:val="00ED3FF1"/>
    <w:rsid w:val="00ED4B6F"/>
    <w:rsid w:val="00ED4D35"/>
    <w:rsid w:val="00ED5399"/>
    <w:rsid w:val="00EE1BF4"/>
    <w:rsid w:val="00EE492B"/>
    <w:rsid w:val="00EE5A19"/>
    <w:rsid w:val="00EE6818"/>
    <w:rsid w:val="00EF03AF"/>
    <w:rsid w:val="00EF2C8A"/>
    <w:rsid w:val="00EF43BE"/>
    <w:rsid w:val="00EF5306"/>
    <w:rsid w:val="00EF6421"/>
    <w:rsid w:val="00F01D6B"/>
    <w:rsid w:val="00F0314B"/>
    <w:rsid w:val="00F03FC4"/>
    <w:rsid w:val="00F12A78"/>
    <w:rsid w:val="00F13FF8"/>
    <w:rsid w:val="00F14EB9"/>
    <w:rsid w:val="00F21986"/>
    <w:rsid w:val="00F23617"/>
    <w:rsid w:val="00F258C2"/>
    <w:rsid w:val="00F3221C"/>
    <w:rsid w:val="00F34CDD"/>
    <w:rsid w:val="00F36010"/>
    <w:rsid w:val="00F37ABE"/>
    <w:rsid w:val="00F479AE"/>
    <w:rsid w:val="00F515BF"/>
    <w:rsid w:val="00F717E6"/>
    <w:rsid w:val="00F74328"/>
    <w:rsid w:val="00F746A7"/>
    <w:rsid w:val="00F75EF3"/>
    <w:rsid w:val="00F804CF"/>
    <w:rsid w:val="00F82C47"/>
    <w:rsid w:val="00F8379E"/>
    <w:rsid w:val="00F86481"/>
    <w:rsid w:val="00F87010"/>
    <w:rsid w:val="00F93893"/>
    <w:rsid w:val="00F941AC"/>
    <w:rsid w:val="00F9540B"/>
    <w:rsid w:val="00F95416"/>
    <w:rsid w:val="00F9643D"/>
    <w:rsid w:val="00F971A1"/>
    <w:rsid w:val="00FA13F8"/>
    <w:rsid w:val="00FA21C8"/>
    <w:rsid w:val="00FA4485"/>
    <w:rsid w:val="00FA4C21"/>
    <w:rsid w:val="00FA5C6A"/>
    <w:rsid w:val="00FA66F0"/>
    <w:rsid w:val="00FB12B5"/>
    <w:rsid w:val="00FB1309"/>
    <w:rsid w:val="00FB284B"/>
    <w:rsid w:val="00FB2CB9"/>
    <w:rsid w:val="00FB6AE5"/>
    <w:rsid w:val="00FC06DD"/>
    <w:rsid w:val="00FD029F"/>
    <w:rsid w:val="00FE2035"/>
    <w:rsid w:val="00FE33FA"/>
    <w:rsid w:val="00FE4509"/>
    <w:rsid w:val="00FE5467"/>
    <w:rsid w:val="00FE7939"/>
    <w:rsid w:val="00FF107C"/>
    <w:rsid w:val="00FF146A"/>
    <w:rsid w:val="00FF2FB0"/>
    <w:rsid w:val="00FF56BB"/>
    <w:rsid w:val="00FF5B22"/>
    <w:rsid w:val="00FF64F8"/>
    <w:rsid w:val="00FF7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DB28F8"/>
  <w15:docId w15:val="{64DBFE27-145F-44D3-869C-2D65B56CA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1">
    <w:name w:val="heading 1"/>
    <w:aliases w:val="МОЙ Заголовок 1"/>
    <w:basedOn w:val="a"/>
    <w:next w:val="a0"/>
    <w:link w:val="12"/>
    <w:qFormat/>
    <w:rsid w:val="00A46102"/>
    <w:pPr>
      <w:keepNext/>
      <w:widowControl w:val="0"/>
      <w:autoSpaceDN w:val="0"/>
      <w:adjustRightInd w:val="0"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511A2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1774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1774D7"/>
  </w:style>
  <w:style w:type="paragraph" w:styleId="a6">
    <w:name w:val="footer"/>
    <w:basedOn w:val="a"/>
    <w:link w:val="a7"/>
    <w:uiPriority w:val="99"/>
    <w:unhideWhenUsed/>
    <w:rsid w:val="001774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1774D7"/>
  </w:style>
  <w:style w:type="paragraph" w:styleId="a0">
    <w:name w:val="Body Text"/>
    <w:basedOn w:val="a"/>
    <w:link w:val="a8"/>
    <w:uiPriority w:val="99"/>
    <w:rsid w:val="00707E03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a8">
    <w:name w:val="Основной текст Знак"/>
    <w:basedOn w:val="a1"/>
    <w:link w:val="a0"/>
    <w:uiPriority w:val="99"/>
    <w:rsid w:val="00707E03"/>
    <w:rPr>
      <w:rFonts w:ascii="Times New Roman" w:eastAsia="Lucida Sans Unicode" w:hAnsi="Times New Roman" w:cs="Times New Roman"/>
      <w:kern w:val="1"/>
      <w:sz w:val="24"/>
      <w:szCs w:val="24"/>
    </w:rPr>
  </w:style>
  <w:style w:type="paragraph" w:customStyle="1" w:styleId="a9">
    <w:name w:val="Содержимое таблицы"/>
    <w:basedOn w:val="a"/>
    <w:qFormat/>
    <w:rsid w:val="00707E03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12">
    <w:name w:val="Заголовок 1 Знак"/>
    <w:aliases w:val="МОЙ Заголовок 1 Знак"/>
    <w:basedOn w:val="a1"/>
    <w:link w:val="11"/>
    <w:rsid w:val="00A4610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Normal (Web)"/>
    <w:aliases w:val="Обычный (Web),Обычный (Web)1"/>
    <w:basedOn w:val="a"/>
    <w:link w:val="ab"/>
    <w:uiPriority w:val="99"/>
    <w:qFormat/>
    <w:rsid w:val="00A46102"/>
    <w:pPr>
      <w:widowControl w:val="0"/>
      <w:autoSpaceDN w:val="0"/>
      <w:adjustRightInd w:val="0"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3f3f3f3f2">
    <w:name w:val="Т3fе3fк3fс3fт3f2"/>
    <w:basedOn w:val="a"/>
    <w:uiPriority w:val="99"/>
    <w:rsid w:val="00A46102"/>
    <w:pPr>
      <w:widowControl w:val="0"/>
      <w:autoSpaceDN w:val="0"/>
      <w:adjustRightInd w:val="0"/>
      <w:spacing w:after="0" w:line="100" w:lineRule="atLeas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f3f3f3f3f1">
    <w:name w:val="Т3fе3fк3fс3fт3f1"/>
    <w:basedOn w:val="a"/>
    <w:uiPriority w:val="99"/>
    <w:rsid w:val="00A46102"/>
    <w:pPr>
      <w:widowControl w:val="0"/>
      <w:autoSpaceDN w:val="0"/>
      <w:adjustRightInd w:val="0"/>
      <w:spacing w:after="0" w:line="100" w:lineRule="atLeas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c">
    <w:name w:val="Hyperlink"/>
    <w:uiPriority w:val="99"/>
    <w:unhideWhenUsed/>
    <w:rsid w:val="00A46102"/>
    <w:rPr>
      <w:rFonts w:cs="Times New Roman"/>
      <w:color w:val="000080"/>
      <w:u w:val="single"/>
    </w:rPr>
  </w:style>
  <w:style w:type="paragraph" w:styleId="ad">
    <w:name w:val="List Paragraph"/>
    <w:basedOn w:val="a"/>
    <w:link w:val="ae"/>
    <w:uiPriority w:val="34"/>
    <w:qFormat/>
    <w:rsid w:val="00A46102"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ae">
    <w:name w:val="Абзац списка Знак"/>
    <w:basedOn w:val="a1"/>
    <w:link w:val="ad"/>
    <w:uiPriority w:val="34"/>
    <w:rsid w:val="00A46102"/>
    <w:rPr>
      <w:rFonts w:ascii="Times New Roman" w:eastAsia="Lucida Sans Unicode" w:hAnsi="Times New Roman" w:cs="Times New Roman"/>
      <w:kern w:val="1"/>
      <w:sz w:val="24"/>
      <w:szCs w:val="24"/>
    </w:rPr>
  </w:style>
  <w:style w:type="paragraph" w:customStyle="1" w:styleId="ConsPlusNormal">
    <w:name w:val="ConsPlusNormal"/>
    <w:link w:val="ConsPlusNormal0"/>
    <w:rsid w:val="00B92D4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Заголовок 1 уровень"/>
    <w:basedOn w:val="a"/>
    <w:qFormat/>
    <w:rsid w:val="00B92D45"/>
    <w:pPr>
      <w:pageBreakBefore/>
      <w:widowControl w:val="0"/>
      <w:numPr>
        <w:numId w:val="3"/>
      </w:numPr>
      <w:autoSpaceDN w:val="0"/>
      <w:adjustRightInd w:val="0"/>
      <w:spacing w:after="0" w:line="240" w:lineRule="auto"/>
      <w:jc w:val="both"/>
    </w:pPr>
    <w:rPr>
      <w:rFonts w:ascii="Times New Roman" w:eastAsia="Arial Unicode MS" w:hAnsi="Times New Roman" w:cs="Tahoma"/>
      <w:b/>
      <w:bCs/>
      <w:sz w:val="28"/>
      <w:szCs w:val="24"/>
      <w:lang w:eastAsia="ru-RU"/>
    </w:rPr>
  </w:style>
  <w:style w:type="paragraph" w:styleId="af">
    <w:name w:val="caption"/>
    <w:aliases w:val=" Знак,111,Знак"/>
    <w:basedOn w:val="a"/>
    <w:link w:val="af0"/>
    <w:qFormat/>
    <w:rsid w:val="0044194C"/>
    <w:pPr>
      <w:widowControl w:val="0"/>
      <w:autoSpaceDN w:val="0"/>
      <w:adjustRightInd w:val="0"/>
      <w:spacing w:before="120" w:after="120" w:line="240" w:lineRule="auto"/>
    </w:pPr>
    <w:rPr>
      <w:rFonts w:ascii="Times New Roman" w:eastAsia="Arial Unicode MS" w:hAnsi="Times New Roman" w:cs="Tahoma"/>
      <w:i/>
      <w:iCs/>
      <w:sz w:val="24"/>
      <w:szCs w:val="24"/>
      <w:lang w:eastAsia="ru-RU"/>
    </w:rPr>
  </w:style>
  <w:style w:type="paragraph" w:customStyle="1" w:styleId="2">
    <w:name w:val="Заголовок 2 уровень"/>
    <w:basedOn w:val="a"/>
    <w:qFormat/>
    <w:rsid w:val="0044194C"/>
    <w:pPr>
      <w:widowControl w:val="0"/>
      <w:numPr>
        <w:numId w:val="4"/>
      </w:numPr>
      <w:tabs>
        <w:tab w:val="left" w:pos="1134"/>
      </w:tabs>
      <w:autoSpaceDN w:val="0"/>
      <w:adjustRightInd w:val="0"/>
      <w:spacing w:after="0" w:line="240" w:lineRule="auto"/>
      <w:ind w:left="0" w:firstLine="567"/>
      <w:jc w:val="both"/>
    </w:pPr>
    <w:rPr>
      <w:rFonts w:ascii="Times New Roman" w:eastAsia="Arial Unicode MS" w:hAnsi="Times New Roman" w:cs="Tahoma"/>
      <w:b/>
      <w:sz w:val="24"/>
      <w:szCs w:val="24"/>
      <w:lang w:eastAsia="ru-RU"/>
    </w:rPr>
  </w:style>
  <w:style w:type="character" w:customStyle="1" w:styleId="af0">
    <w:name w:val="Название объекта Знак"/>
    <w:aliases w:val=" Знак Знак,111 Знак,Знак Знак"/>
    <w:basedOn w:val="a1"/>
    <w:link w:val="af"/>
    <w:rsid w:val="0044194C"/>
    <w:rPr>
      <w:rFonts w:ascii="Times New Roman" w:eastAsia="Arial Unicode MS" w:hAnsi="Times New Roman" w:cs="Tahoma"/>
      <w:i/>
      <w:iCs/>
      <w:sz w:val="24"/>
      <w:szCs w:val="24"/>
      <w:lang w:eastAsia="ru-RU"/>
    </w:rPr>
  </w:style>
  <w:style w:type="paragraph" w:customStyle="1" w:styleId="10">
    <w:name w:val="Стиль1"/>
    <w:basedOn w:val="aa"/>
    <w:link w:val="13"/>
    <w:qFormat/>
    <w:rsid w:val="0008238D"/>
    <w:pPr>
      <w:widowControl/>
      <w:numPr>
        <w:numId w:val="5"/>
      </w:numPr>
      <w:tabs>
        <w:tab w:val="left" w:pos="1559"/>
      </w:tabs>
      <w:autoSpaceDN/>
      <w:adjustRightInd/>
      <w:spacing w:before="100" w:beforeAutospacing="1" w:line="240" w:lineRule="auto"/>
      <w:ind w:left="0" w:firstLine="851"/>
      <w:jc w:val="both"/>
    </w:pPr>
    <w:rPr>
      <w:b/>
      <w:bCs/>
      <w:i/>
      <w:iCs/>
    </w:rPr>
  </w:style>
  <w:style w:type="character" w:styleId="af1">
    <w:name w:val="Strong"/>
    <w:qFormat/>
    <w:rsid w:val="0008238D"/>
    <w:rPr>
      <w:rFonts w:cs="Times New Roman"/>
      <w:b/>
      <w:bCs/>
    </w:rPr>
  </w:style>
  <w:style w:type="paragraph" w:customStyle="1" w:styleId="TableContents">
    <w:name w:val="Table Contents"/>
    <w:basedOn w:val="a"/>
    <w:rsid w:val="00C269DA"/>
    <w:pPr>
      <w:widowControl w:val="0"/>
      <w:autoSpaceDN w:val="0"/>
      <w:adjustRightInd w:val="0"/>
      <w:spacing w:after="0" w:line="240" w:lineRule="auto"/>
    </w:pPr>
    <w:rPr>
      <w:rFonts w:ascii="Times New Roman" w:eastAsia="Arial Unicode MS" w:hAnsi="Times New Roman" w:cs="Tahoma"/>
      <w:sz w:val="24"/>
      <w:szCs w:val="24"/>
      <w:lang w:eastAsia="ru-RU"/>
    </w:rPr>
  </w:style>
  <w:style w:type="table" w:styleId="af2">
    <w:name w:val="Table Grid"/>
    <w:aliases w:val="Table Grid Report"/>
    <w:basedOn w:val="a2"/>
    <w:uiPriority w:val="59"/>
    <w:rsid w:val="000110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Body Text Indent"/>
    <w:basedOn w:val="a"/>
    <w:link w:val="af4"/>
    <w:uiPriority w:val="99"/>
    <w:rsid w:val="00255F73"/>
    <w:pPr>
      <w:widowControl w:val="0"/>
      <w:autoSpaceDN w:val="0"/>
      <w:adjustRightInd w:val="0"/>
      <w:spacing w:after="120" w:line="240" w:lineRule="auto"/>
      <w:ind w:left="283"/>
    </w:pPr>
    <w:rPr>
      <w:rFonts w:ascii="Times New Roman" w:eastAsia="Arial Unicode MS" w:hAnsi="Times New Roman" w:cs="Tahoma"/>
      <w:sz w:val="24"/>
      <w:szCs w:val="24"/>
      <w:lang w:eastAsia="ru-RU"/>
    </w:rPr>
  </w:style>
  <w:style w:type="character" w:customStyle="1" w:styleId="af4">
    <w:name w:val="Основной текст с отступом Знак"/>
    <w:basedOn w:val="a1"/>
    <w:link w:val="af3"/>
    <w:uiPriority w:val="99"/>
    <w:rsid w:val="00255F73"/>
    <w:rPr>
      <w:rFonts w:ascii="Times New Roman" w:eastAsia="Arial Unicode MS" w:hAnsi="Times New Roman" w:cs="Tahoma"/>
      <w:sz w:val="24"/>
      <w:szCs w:val="24"/>
      <w:lang w:eastAsia="ru-RU"/>
    </w:rPr>
  </w:style>
  <w:style w:type="character" w:customStyle="1" w:styleId="Internetlink">
    <w:name w:val="Internet link"/>
    <w:uiPriority w:val="99"/>
    <w:rsid w:val="00CF23C7"/>
    <w:rPr>
      <w:rFonts w:eastAsia="Arial Unicode MS" w:cs="Tahoma"/>
      <w:color w:val="000080"/>
      <w:u w:val="single"/>
    </w:rPr>
  </w:style>
  <w:style w:type="paragraph" w:styleId="af5">
    <w:name w:val="Balloon Text"/>
    <w:basedOn w:val="a"/>
    <w:link w:val="af6"/>
    <w:uiPriority w:val="99"/>
    <w:semiHidden/>
    <w:unhideWhenUsed/>
    <w:rsid w:val="004B12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1"/>
    <w:link w:val="af5"/>
    <w:uiPriority w:val="99"/>
    <w:semiHidden/>
    <w:rsid w:val="004B12F7"/>
    <w:rPr>
      <w:rFonts w:ascii="Segoe UI" w:hAnsi="Segoe UI" w:cs="Segoe UI"/>
      <w:sz w:val="18"/>
      <w:szCs w:val="18"/>
    </w:rPr>
  </w:style>
  <w:style w:type="paragraph" w:styleId="af7">
    <w:name w:val="TOC Heading"/>
    <w:basedOn w:val="11"/>
    <w:next w:val="a"/>
    <w:uiPriority w:val="39"/>
    <w:unhideWhenUsed/>
    <w:qFormat/>
    <w:rsid w:val="004B12F7"/>
    <w:pPr>
      <w:keepLines/>
      <w:widowControl/>
      <w:autoSpaceDN/>
      <w:adjustRightInd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</w:rPr>
  </w:style>
  <w:style w:type="paragraph" w:styleId="14">
    <w:name w:val="toc 1"/>
    <w:basedOn w:val="a"/>
    <w:next w:val="a"/>
    <w:autoRedefine/>
    <w:uiPriority w:val="39"/>
    <w:unhideWhenUsed/>
    <w:rsid w:val="00EF5306"/>
    <w:pPr>
      <w:tabs>
        <w:tab w:val="left" w:pos="426"/>
        <w:tab w:val="right" w:leader="dot" w:pos="9346"/>
      </w:tabs>
      <w:spacing w:after="100"/>
    </w:pPr>
    <w:rPr>
      <w:rFonts w:ascii="Times New Roman" w:hAnsi="Times New Roman"/>
      <w:b/>
      <w:noProof/>
      <w:sz w:val="24"/>
      <w:szCs w:val="24"/>
    </w:rPr>
  </w:style>
  <w:style w:type="paragraph" w:styleId="20">
    <w:name w:val="toc 2"/>
    <w:basedOn w:val="a"/>
    <w:next w:val="a"/>
    <w:autoRedefine/>
    <w:uiPriority w:val="39"/>
    <w:unhideWhenUsed/>
    <w:rsid w:val="00C1532E"/>
    <w:pPr>
      <w:tabs>
        <w:tab w:val="left" w:pos="567"/>
        <w:tab w:val="right" w:leader="dot" w:pos="9345"/>
      </w:tabs>
      <w:spacing w:after="100" w:line="240" w:lineRule="auto"/>
      <w:ind w:left="220"/>
    </w:pPr>
    <w:rPr>
      <w:rFonts w:ascii="Times New Roman" w:eastAsia="Calibri" w:hAnsi="Times New Roman"/>
      <w:b/>
      <w:noProof/>
      <w:sz w:val="24"/>
      <w:szCs w:val="24"/>
    </w:rPr>
  </w:style>
  <w:style w:type="paragraph" w:styleId="31">
    <w:name w:val="toc 3"/>
    <w:basedOn w:val="a"/>
    <w:next w:val="a"/>
    <w:autoRedefine/>
    <w:uiPriority w:val="39"/>
    <w:unhideWhenUsed/>
    <w:rsid w:val="00C1532E"/>
    <w:pPr>
      <w:tabs>
        <w:tab w:val="left" w:pos="1320"/>
        <w:tab w:val="right" w:leader="dot" w:pos="9346"/>
      </w:tabs>
      <w:spacing w:after="100" w:line="240" w:lineRule="auto"/>
      <w:ind w:left="440"/>
    </w:pPr>
    <w:rPr>
      <w:rFonts w:ascii="Times New Roman" w:hAnsi="Times New Roman"/>
      <w:i/>
      <w:noProof/>
      <w:sz w:val="24"/>
      <w:szCs w:val="24"/>
    </w:rPr>
  </w:style>
  <w:style w:type="character" w:customStyle="1" w:styleId="ConsPlusNormal0">
    <w:name w:val="ConsPlusNormal Знак"/>
    <w:link w:val="ConsPlusNormal"/>
    <w:rsid w:val="00BE11C3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blk">
    <w:name w:val="blk"/>
    <w:basedOn w:val="a1"/>
    <w:rsid w:val="00EC5F6C"/>
  </w:style>
  <w:style w:type="paragraph" w:customStyle="1" w:styleId="Default">
    <w:name w:val="Default"/>
    <w:rsid w:val="005D7EC3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color w:val="000000"/>
      <w:sz w:val="24"/>
      <w:szCs w:val="24"/>
    </w:rPr>
  </w:style>
  <w:style w:type="paragraph" w:customStyle="1" w:styleId="ConsPlusTitle">
    <w:name w:val="ConsPlusTitle"/>
    <w:basedOn w:val="a"/>
    <w:next w:val="ConsPlusNormal"/>
    <w:rsid w:val="00BD7F2E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kern w:val="1"/>
      <w:sz w:val="20"/>
      <w:szCs w:val="20"/>
    </w:rPr>
  </w:style>
  <w:style w:type="paragraph" w:customStyle="1" w:styleId="101">
    <w:name w:val="1 Основной текст 0"/>
    <w:aliases w:val="95 ПК,А. Основной текст 0 Знак Знак Знак Знак,Основной текст 0,А. Основной текст 0,1. Основной текст 0,А. Основной текст 0 Знак Знак,А. Основной текст 0 Знак Знак Знак Знак Знак Знак"/>
    <w:basedOn w:val="a"/>
    <w:link w:val="10950"/>
    <w:rsid w:val="00BD7F2E"/>
    <w:pPr>
      <w:suppressAutoHyphens/>
      <w:spacing w:after="0" w:line="240" w:lineRule="auto"/>
      <w:ind w:firstLine="539"/>
      <w:jc w:val="both"/>
    </w:pPr>
    <w:rPr>
      <w:rFonts w:ascii="Times New Roman" w:eastAsia="Calibri" w:hAnsi="Times New Roman" w:cs="Times New Roman"/>
      <w:color w:val="000000"/>
      <w:kern w:val="24"/>
      <w:sz w:val="24"/>
      <w:szCs w:val="24"/>
    </w:rPr>
  </w:style>
  <w:style w:type="character" w:customStyle="1" w:styleId="10950">
    <w:name w:val="1 Основной текст 0;95 ПК;А. Основной текст 0 Знак Знак Знак Знак Знак Знак"/>
    <w:link w:val="101"/>
    <w:rsid w:val="00BD7F2E"/>
    <w:rPr>
      <w:rFonts w:ascii="Times New Roman" w:eastAsia="Calibri" w:hAnsi="Times New Roman" w:cs="Times New Roman"/>
      <w:color w:val="000000"/>
      <w:kern w:val="24"/>
      <w:sz w:val="24"/>
      <w:szCs w:val="24"/>
    </w:rPr>
  </w:style>
  <w:style w:type="paragraph" w:customStyle="1" w:styleId="21">
    <w:name w:val="Текст2"/>
    <w:basedOn w:val="a"/>
    <w:rsid w:val="00431970"/>
    <w:pPr>
      <w:widowControl w:val="0"/>
      <w:suppressAutoHyphens/>
      <w:spacing w:after="0" w:line="240" w:lineRule="auto"/>
    </w:pPr>
    <w:rPr>
      <w:rFonts w:ascii="Courier New" w:eastAsia="Lucida Sans Unicode" w:hAnsi="Courier New" w:cs="Courier New"/>
      <w:kern w:val="1"/>
      <w:sz w:val="20"/>
      <w:szCs w:val="20"/>
    </w:rPr>
  </w:style>
  <w:style w:type="character" w:customStyle="1" w:styleId="13">
    <w:name w:val="Стиль1 Знак"/>
    <w:link w:val="10"/>
    <w:rsid w:val="00725280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Standard">
    <w:name w:val="Standard"/>
    <w:rsid w:val="007831E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customStyle="1" w:styleId="100">
    <w:name w:val="Стиль10"/>
    <w:basedOn w:val="a"/>
    <w:qFormat/>
    <w:rsid w:val="001B5BDE"/>
    <w:pPr>
      <w:numPr>
        <w:numId w:val="7"/>
      </w:numPr>
      <w:tabs>
        <w:tab w:val="left" w:pos="1134"/>
        <w:tab w:val="left" w:pos="1559"/>
      </w:tabs>
      <w:spacing w:before="100" w:beforeAutospacing="1" w:after="119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1111">
    <w:name w:val="1111"/>
    <w:basedOn w:val="11"/>
    <w:link w:val="11110"/>
    <w:qFormat/>
    <w:rsid w:val="001B5BDE"/>
    <w:pPr>
      <w:widowControl/>
      <w:tabs>
        <w:tab w:val="num" w:pos="432"/>
      </w:tabs>
      <w:autoSpaceDN/>
      <w:adjustRightInd/>
      <w:jc w:val="center"/>
    </w:pPr>
    <w:rPr>
      <w:rFonts w:cs="Tahoma"/>
      <w:kern w:val="1"/>
      <w:sz w:val="24"/>
      <w:szCs w:val="24"/>
      <w:lang w:eastAsia="en-US"/>
    </w:rPr>
  </w:style>
  <w:style w:type="character" w:customStyle="1" w:styleId="11110">
    <w:name w:val="1111 Знак"/>
    <w:link w:val="1111"/>
    <w:rsid w:val="001B5BDE"/>
    <w:rPr>
      <w:rFonts w:ascii="Times New Roman" w:eastAsia="Times New Roman" w:hAnsi="Times New Roman" w:cs="Tahoma"/>
      <w:b/>
      <w:bCs/>
      <w:kern w:val="1"/>
      <w:sz w:val="24"/>
      <w:szCs w:val="24"/>
    </w:rPr>
  </w:style>
  <w:style w:type="paragraph" w:customStyle="1" w:styleId="af8">
    <w:name w:val="МОЙ"/>
    <w:basedOn w:val="11"/>
    <w:link w:val="af9"/>
    <w:qFormat/>
    <w:rsid w:val="00FB1309"/>
    <w:pPr>
      <w:keepLines/>
      <w:widowControl/>
      <w:autoSpaceDN/>
      <w:adjustRightInd/>
      <w:spacing w:line="360" w:lineRule="auto"/>
    </w:pPr>
    <w:rPr>
      <w:rFonts w:eastAsiaTheme="majorEastAsia" w:cstheme="majorBidi"/>
      <w:b w:val="0"/>
      <w:bCs w:val="0"/>
      <w:szCs w:val="32"/>
    </w:rPr>
  </w:style>
  <w:style w:type="character" w:customStyle="1" w:styleId="af9">
    <w:name w:val="МОЙ Знак"/>
    <w:basedOn w:val="12"/>
    <w:link w:val="af8"/>
    <w:rsid w:val="00FB1309"/>
    <w:rPr>
      <w:rFonts w:ascii="Times New Roman" w:eastAsiaTheme="majorEastAsia" w:hAnsi="Times New Roman" w:cstheme="majorBidi"/>
      <w:b w:val="0"/>
      <w:bCs w:val="0"/>
      <w:sz w:val="28"/>
      <w:szCs w:val="32"/>
      <w:lang w:eastAsia="ru-RU"/>
    </w:rPr>
  </w:style>
  <w:style w:type="character" w:customStyle="1" w:styleId="afa">
    <w:name w:val="Гипертекстовая ссылка"/>
    <w:basedOn w:val="a1"/>
    <w:uiPriority w:val="99"/>
    <w:rsid w:val="00511A2A"/>
    <w:rPr>
      <w:color w:val="106BBE"/>
    </w:rPr>
  </w:style>
  <w:style w:type="character" w:customStyle="1" w:styleId="30">
    <w:name w:val="Заголовок 3 Знак"/>
    <w:basedOn w:val="a1"/>
    <w:link w:val="3"/>
    <w:uiPriority w:val="9"/>
    <w:rsid w:val="00511A2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ConsPlusCell">
    <w:name w:val="ConsPlusCell"/>
    <w:basedOn w:val="a"/>
    <w:uiPriority w:val="99"/>
    <w:rsid w:val="009C0D29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</w:rPr>
  </w:style>
  <w:style w:type="paragraph" w:styleId="afb">
    <w:name w:val="Document Map"/>
    <w:basedOn w:val="a"/>
    <w:link w:val="afc"/>
    <w:uiPriority w:val="99"/>
    <w:semiHidden/>
    <w:unhideWhenUsed/>
    <w:rsid w:val="00B067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c">
    <w:name w:val="Схема документа Знак"/>
    <w:basedOn w:val="a1"/>
    <w:link w:val="afb"/>
    <w:uiPriority w:val="99"/>
    <w:semiHidden/>
    <w:rsid w:val="00B06720"/>
    <w:rPr>
      <w:rFonts w:ascii="Tahoma" w:hAnsi="Tahoma" w:cs="Tahoma"/>
      <w:sz w:val="16"/>
      <w:szCs w:val="16"/>
    </w:rPr>
  </w:style>
  <w:style w:type="character" w:customStyle="1" w:styleId="ab">
    <w:name w:val="Обычный (веб) Знак"/>
    <w:aliases w:val="Обычный (Web) Знак,Обычный (Web)1 Знак"/>
    <w:link w:val="aa"/>
    <w:uiPriority w:val="99"/>
    <w:locked/>
    <w:rsid w:val="009126D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5">
    <w:name w:val="Основной текст Знак1"/>
    <w:uiPriority w:val="99"/>
    <w:rsid w:val="00FB2CB9"/>
    <w:rPr>
      <w:kern w:val="3"/>
      <w:sz w:val="22"/>
      <w:szCs w:val="22"/>
      <w:lang w:eastAsia="en-US"/>
    </w:rPr>
  </w:style>
  <w:style w:type="paragraph" w:customStyle="1" w:styleId="22">
    <w:name w:val="УРОВЕНЬ 2"/>
    <w:next w:val="a0"/>
    <w:autoRedefine/>
    <w:rsid w:val="00FE5467"/>
    <w:pPr>
      <w:tabs>
        <w:tab w:val="left" w:pos="1134"/>
      </w:tabs>
      <w:spacing w:after="0" w:line="240" w:lineRule="auto"/>
      <w:ind w:firstLine="567"/>
      <w:jc w:val="center"/>
      <w:outlineLvl w:val="2"/>
    </w:pPr>
    <w:rPr>
      <w:rFonts w:ascii="Times New Roman" w:hAnsi="Times New Roman" w:cs="Times New Roman"/>
      <w:b/>
      <w:i/>
      <w:color w:val="0070C0"/>
      <w:sz w:val="24"/>
      <w:szCs w:val="24"/>
    </w:rPr>
  </w:style>
  <w:style w:type="character" w:customStyle="1" w:styleId="button-search">
    <w:name w:val="button-search"/>
    <w:basedOn w:val="a1"/>
    <w:rsid w:val="003521D2"/>
  </w:style>
  <w:style w:type="table" w:customStyle="1" w:styleId="TableGridReport1">
    <w:name w:val="Table Grid Report1"/>
    <w:basedOn w:val="a2"/>
    <w:next w:val="af2"/>
    <w:uiPriority w:val="59"/>
    <w:rsid w:val="00CF1F6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Обычный текст Знак"/>
    <w:basedOn w:val="a1"/>
    <w:link w:val="afe"/>
    <w:locked/>
    <w:rsid w:val="00436FDA"/>
    <w:rPr>
      <w:rFonts w:ascii="Times New Roman" w:eastAsia="Times New Roman" w:hAnsi="Times New Roman" w:cs="Times New Roman"/>
      <w:sz w:val="24"/>
      <w:szCs w:val="24"/>
      <w:lang w:val="en-US" w:eastAsia="ar-SA" w:bidi="en-US"/>
    </w:rPr>
  </w:style>
  <w:style w:type="paragraph" w:customStyle="1" w:styleId="afe">
    <w:name w:val="Обычный текст"/>
    <w:basedOn w:val="a"/>
    <w:link w:val="afd"/>
    <w:qFormat/>
    <w:rsid w:val="00436FD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val="en-US" w:eastAsia="ar-SA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13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2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9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1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K:\&#1054;&#1090;&#1076;&#1077;&#1083;%20&#1043;&#1044;\&#1056;&#1072;&#1073;&#1086;&#1095;&#1072;&#1103;\0%20&#1044;&#1058;&#1055;\1.2%20&#1075;&#1077;&#1085;&#1087;&#1083;&#1072;&#1085;&#1099;\&#1051;&#1080;&#1089;&#1082;&#1080;&#1085;&#1089;&#1082;&#1080;&#1081;%20&#1088;&#1072;&#1081;&#1086;&#1085;\&#1053;&#1080;&#1078;&#1085;&#1077;&#1080;&#1082;&#1086;&#1088;&#1077;&#1094;&#1082;&#1086;&#1077;%20&#1057;&#1055;\&#1052;&#1072;&#1090;&#1077;&#1088;&#1080;&#1072;&#1083;&#1099;%202023%20&#1072;&#1082;&#1090;&#1091;&#1072;&#1083;&#1080;&#1079;&#1072;&#1094;&#1080;&#1103;\&#1053;&#1080;&#1078;&#1085;&#1077;&#1080;&#1082;&#1086;&#1088;&#1077;&#1094;&#1082;&#1086;&#1077;%20&#1085;&#1086;&#1074;&#1099;&#1081;\&#1055;&#1086;&#1083;&#1086;&#1078;&#1077;&#1085;&#1080;&#1077;%20&#1086;%20&#1090;&#1077;&#1088;&#1088;&#1080;&#1090;&#1086;&#1088;&#1080;&#1072;&#1083;&#1100;&#1085;&#1086;&#1084;%20&#1087;&#1083;&#1072;&#1085;&#1080;&#1088;&#1086;&#1074;&#1072;&#1085;&#1080;&#1080;.docx" TargetMode="External"/><Relationship Id="rId13" Type="http://schemas.openxmlformats.org/officeDocument/2006/relationships/hyperlink" Target="consultantplus://offline/ref=1648AFEF01C57104C23326174558F4CEBDBE1BDD2E134077670A39B21D978F69797853F90E4248816Bg0H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1648AFEF01C57104C23326174558F4CEBDBE1BDD2E134077670A39B21D978F69797853F90E4349846Bg4H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K:\&#1054;&#1090;&#1076;&#1077;&#1083;%20&#1043;&#1044;\&#1056;&#1072;&#1073;&#1086;&#1095;&#1072;&#1103;\0%20&#1044;&#1058;&#1055;\1.2%20&#1075;&#1077;&#1085;&#1087;&#1083;&#1072;&#1085;&#1099;\&#1051;&#1080;&#1089;&#1082;&#1080;&#1085;&#1089;&#1082;&#1080;&#1081;%20&#1088;&#1072;&#1081;&#1086;&#1085;\&#1053;&#1080;&#1078;&#1085;&#1077;&#1080;&#1082;&#1086;&#1088;&#1077;&#1094;&#1082;&#1086;&#1077;%20&#1057;&#1055;\&#1052;&#1072;&#1090;&#1077;&#1088;&#1080;&#1072;&#1083;&#1099;%202023%20&#1072;&#1082;&#1090;&#1091;&#1072;&#1083;&#1080;&#1079;&#1072;&#1094;&#1080;&#1103;\&#1053;&#1080;&#1078;&#1085;&#1077;&#1080;&#1082;&#1086;&#1088;&#1077;&#1094;&#1082;&#1086;&#1077;%20&#1085;&#1086;&#1074;&#1099;&#1081;\&#1055;&#1086;&#1083;&#1086;&#1078;&#1077;&#1085;&#1080;&#1077;%20&#1086;%20&#1090;&#1077;&#1088;&#1088;&#1080;&#1090;&#1086;&#1088;&#1080;&#1072;&#1083;&#1100;&#1085;&#1086;&#1084;%20&#1087;&#1083;&#1072;&#1085;&#1080;&#1088;&#1086;&#1074;&#1072;&#1085;&#1080;&#1080;.doc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648AFEF01C57104C23326174558F4CEBDBE1BDD2E134077670A39B21D978F69797853F90E424F8C6Bg5H" TargetMode="External"/><Relationship Id="rId10" Type="http://schemas.openxmlformats.org/officeDocument/2006/relationships/hyperlink" Target="file:///K:\&#1054;&#1090;&#1076;&#1077;&#1083;%20&#1043;&#1044;\&#1056;&#1072;&#1073;&#1086;&#1095;&#1072;&#1103;\0%20&#1044;&#1058;&#1055;\1.2%20&#1075;&#1077;&#1085;&#1087;&#1083;&#1072;&#1085;&#1099;\&#1051;&#1080;&#1089;&#1082;&#1080;&#1085;&#1089;&#1082;&#1080;&#1081;%20&#1088;&#1072;&#1081;&#1086;&#1085;\&#1053;&#1080;&#1078;&#1085;&#1077;&#1080;&#1082;&#1086;&#1088;&#1077;&#1094;&#1082;&#1086;&#1077;%20&#1057;&#1055;\&#1052;&#1072;&#1090;&#1077;&#1088;&#1080;&#1072;&#1083;&#1099;%202023%20&#1072;&#1082;&#1090;&#1091;&#1072;&#1083;&#1080;&#1079;&#1072;&#1094;&#1080;&#1103;\&#1053;&#1080;&#1078;&#1085;&#1077;&#1080;&#1082;&#1086;&#1088;&#1077;&#1094;&#1082;&#1086;&#1077;%20&#1085;&#1086;&#1074;&#1099;&#1081;\&#1055;&#1086;&#1083;&#1086;&#1078;&#1077;&#1085;&#1080;&#1077;%20&#1086;%20&#1090;&#1077;&#1088;&#1088;&#1080;&#1090;&#1086;&#1088;&#1080;&#1072;&#1083;&#1100;&#1085;&#1086;&#1084;%20&#1087;&#1083;&#1072;&#1085;&#1080;&#1088;&#1086;&#1074;&#1072;&#1085;&#1080;&#1080;.docx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file:///K:\&#1054;&#1090;&#1076;&#1077;&#1083;%20&#1043;&#1044;\&#1056;&#1072;&#1073;&#1086;&#1095;&#1072;&#1103;\0%20&#1044;&#1058;&#1055;\1.2%20&#1075;&#1077;&#1085;&#1087;&#1083;&#1072;&#1085;&#1099;\&#1051;&#1080;&#1089;&#1082;&#1080;&#1085;&#1089;&#1082;&#1080;&#1081;%20&#1088;&#1072;&#1081;&#1086;&#1085;\&#1053;&#1080;&#1078;&#1085;&#1077;&#1080;&#1082;&#1086;&#1088;&#1077;&#1094;&#1082;&#1086;&#1077;%20&#1057;&#1055;\&#1052;&#1072;&#1090;&#1077;&#1088;&#1080;&#1072;&#1083;&#1099;%202023%20&#1072;&#1082;&#1090;&#1091;&#1072;&#1083;&#1080;&#1079;&#1072;&#1094;&#1080;&#1103;\&#1053;&#1080;&#1078;&#1085;&#1077;&#1080;&#1082;&#1086;&#1088;&#1077;&#1094;&#1082;&#1086;&#1077;%20&#1085;&#1086;&#1074;&#1099;&#1081;\&#1055;&#1086;&#1083;&#1086;&#1078;&#1077;&#1085;&#1080;&#1077;%20&#1086;%20&#1090;&#1077;&#1088;&#1088;&#1080;&#1090;&#1086;&#1088;&#1080;&#1072;&#1083;&#1100;&#1085;&#1086;&#1084;%20&#1087;&#1083;&#1072;&#1085;&#1080;&#1088;&#1086;&#1074;&#1072;&#1085;&#1080;&#1080;.docx" TargetMode="External"/><Relationship Id="rId14" Type="http://schemas.openxmlformats.org/officeDocument/2006/relationships/hyperlink" Target="consultantplus://offline/ref=1648AFEF01C57104C23326174558F4CEBDBE1BDD2E134077670A39B21D978F69797853F90E4349846Bg4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C0C57F-9CCC-467D-9E3B-9DA0D24A6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1410</TotalTime>
  <Pages>11</Pages>
  <Words>2727</Words>
  <Characters>15544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Бредихина Елена Анатольевна</dc:creator>
  <cp:lastModifiedBy>Пашкова Анастасия Николаевна</cp:lastModifiedBy>
  <cp:revision>139</cp:revision>
  <cp:lastPrinted>2022-12-19T07:47:00Z</cp:lastPrinted>
  <dcterms:created xsi:type="dcterms:W3CDTF">2022-01-20T09:21:00Z</dcterms:created>
  <dcterms:modified xsi:type="dcterms:W3CDTF">2024-03-27T07:45:00Z</dcterms:modified>
</cp:coreProperties>
</file>